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A5390" w14:textId="3ED321FD" w:rsidR="00D50207" w:rsidRDefault="00D50207" w:rsidP="00D50207">
      <w:pPr>
        <w:pStyle w:val="Znag"/>
        <w:spacing w:after="480"/>
      </w:pPr>
      <w:bookmarkStart w:id="0" w:name="_Toc23926980"/>
      <w:r w:rsidRPr="001A690D">
        <w:t xml:space="preserve">ZAŁĄCZNIK NR </w:t>
      </w:r>
      <w:r>
        <w:t>3</w:t>
      </w:r>
      <w:r w:rsidRPr="001A690D">
        <w:t xml:space="preserve"> DO </w:t>
      </w:r>
      <w:r w:rsidRPr="000B7537">
        <w:t>SWZ</w:t>
      </w:r>
      <w:r>
        <w:tab/>
      </w:r>
      <w:r w:rsidRPr="001A690D">
        <w:t>POST/DYS/OR/</w:t>
      </w:r>
      <w:r w:rsidR="00CE2D4D">
        <w:t>G</w:t>
      </w:r>
      <w:r w:rsidRPr="001A690D">
        <w:t>Z/</w:t>
      </w:r>
      <w:r w:rsidR="00CE2D4D" w:rsidRPr="00CE2D4D">
        <w:t>04418</w:t>
      </w:r>
      <w:r w:rsidRPr="001A690D">
        <w:t>/</w:t>
      </w:r>
      <w:r>
        <w:t>2025</w:t>
      </w:r>
    </w:p>
    <w:tbl>
      <w:tblPr>
        <w:tblStyle w:val="Tabela-Siatka"/>
        <w:tblW w:w="0" w:type="auto"/>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0"/>
      </w:tblGrid>
      <w:tr w:rsidR="00D50207" w:rsidRPr="006B56FD" w14:paraId="3CE55D19" w14:textId="77777777" w:rsidTr="00BE56A0">
        <w:trPr>
          <w:trHeight w:val="1820"/>
          <w:jc w:val="center"/>
        </w:trPr>
        <w:tc>
          <w:tcPr>
            <w:tcW w:w="3540" w:type="dxa"/>
            <w:tcBorders>
              <w:top w:val="thinThickSmallGap" w:sz="12" w:space="0" w:color="0070C0"/>
              <w:bottom w:val="thinThickSmallGap" w:sz="12" w:space="0" w:color="0070C0"/>
            </w:tcBorders>
          </w:tcPr>
          <w:p w14:paraId="30A4850B" w14:textId="77777777" w:rsidR="00D50207" w:rsidRDefault="00D50207" w:rsidP="00BE56A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3290C6A5" w14:textId="77777777" w:rsidR="00D50207" w:rsidRPr="00FD4A2B" w:rsidRDefault="00D50207" w:rsidP="00BE56A0">
            <w:pPr>
              <w:spacing w:line="360" w:lineRule="auto"/>
              <w:rPr>
                <w:rFonts w:asciiTheme="minorHAnsi" w:eastAsiaTheme="majorEastAsia" w:hAnsiTheme="minorHAnsi" w:cstheme="majorBidi"/>
                <w:b/>
                <w:i/>
                <w:iCs/>
                <w:sz w:val="10"/>
                <w:szCs w:val="16"/>
                <w:u w:val="single"/>
              </w:rPr>
            </w:pPr>
          </w:p>
          <w:p w14:paraId="77218500" w14:textId="77777777" w:rsidR="00D50207" w:rsidRPr="00FD4A2B" w:rsidRDefault="00D50207" w:rsidP="00BE56A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5BF841C4" w14:textId="77777777" w:rsidR="00D50207" w:rsidRPr="00086D98" w:rsidRDefault="00D50207" w:rsidP="00BE56A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DFFE447" w14:textId="77777777" w:rsidR="00D50207" w:rsidRPr="00D23A7E" w:rsidRDefault="00D50207" w:rsidP="00BE56A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p w14:paraId="463151BD" w14:textId="77777777" w:rsidR="00D50207" w:rsidRPr="00003574" w:rsidRDefault="00D50207" w:rsidP="00D50207">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6D198857" w14:textId="104A9325" w:rsidR="00D50207" w:rsidRDefault="00D50207" w:rsidP="00D50207">
      <w:pPr>
        <w:pStyle w:val="opis"/>
        <w:spacing w:after="240" w:line="240" w:lineRule="auto"/>
        <w:ind w:left="0"/>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Pr>
          <w:rFonts w:ascii="Calibri" w:hAnsi="Calibri" w:cs="Arial"/>
          <w:snapToGrid w:val="0"/>
          <w:color w:val="000000"/>
          <w:sz w:val="22"/>
          <w:szCs w:val="22"/>
        </w:rPr>
        <w:t xml:space="preserve">o nazwie: </w:t>
      </w:r>
      <w:r>
        <w:rPr>
          <w:rFonts w:ascii="Calibri" w:hAnsi="Calibri" w:cs="Arial"/>
          <w:snapToGrid w:val="0"/>
          <w:color w:val="000000"/>
          <w:sz w:val="22"/>
          <w:szCs w:val="22"/>
        </w:rPr>
        <w:br/>
      </w:r>
      <w:r w:rsidRPr="005A442B">
        <w:rPr>
          <w:rFonts w:ascii="Calibri" w:hAnsi="Calibri" w:cs="Arial"/>
          <w:snapToGrid w:val="0"/>
          <w:color w:val="000000"/>
          <w:sz w:val="22"/>
          <w:szCs w:val="22"/>
        </w:rPr>
        <w:t>„</w:t>
      </w:r>
      <w:r w:rsidR="000F0873" w:rsidRPr="000F0873">
        <w:rPr>
          <w:rFonts w:ascii="Calibri" w:hAnsi="Calibri" w:cs="Arial"/>
          <w:b/>
          <w:i/>
          <w:snapToGrid w:val="0"/>
          <w:color w:val="000000"/>
          <w:sz w:val="22"/>
          <w:szCs w:val="22"/>
        </w:rPr>
        <w:t>Dostawa odstraszaczy zwierząt dla PGE Dystrybucja S.A</w:t>
      </w:r>
      <w:r w:rsidR="006D3CB0">
        <w:rPr>
          <w:rFonts w:ascii="Calibri" w:hAnsi="Calibri" w:cs="Arial"/>
          <w:b/>
          <w:i/>
          <w:snapToGrid w:val="0"/>
          <w:color w:val="000000"/>
          <w:sz w:val="22"/>
          <w:szCs w:val="22"/>
        </w:rPr>
        <w:t>.</w:t>
      </w:r>
      <w:r w:rsidR="000F0873" w:rsidRPr="000F0873">
        <w:rPr>
          <w:rFonts w:ascii="Calibri" w:hAnsi="Calibri" w:cs="Arial"/>
          <w:b/>
          <w:i/>
          <w:snapToGrid w:val="0"/>
          <w:color w:val="000000"/>
          <w:sz w:val="22"/>
          <w:szCs w:val="22"/>
        </w:rPr>
        <w:t xml:space="preserve"> Oddział Rzeszów</w:t>
      </w:r>
      <w:r w:rsidRPr="005A442B">
        <w:rPr>
          <w:rFonts w:ascii="Calibri" w:hAnsi="Calibri" w:cs="Arial"/>
          <w:snapToGrid w:val="0"/>
          <w:color w:val="000000"/>
          <w:sz w:val="22"/>
          <w:szCs w:val="22"/>
        </w:rPr>
        <w:t>”</w:t>
      </w:r>
    </w:p>
    <w:p w14:paraId="079052CB" w14:textId="77777777" w:rsidR="00D50207" w:rsidRPr="00E3006E" w:rsidRDefault="00D50207" w:rsidP="00D50207">
      <w:pPr>
        <w:pStyle w:val="Akapitzlist"/>
        <w:numPr>
          <w:ilvl w:val="5"/>
          <w:numId w:val="31"/>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D50207" w:rsidRPr="00D21208" w14:paraId="6F62E296" w14:textId="77777777" w:rsidTr="00BE56A0">
        <w:trPr>
          <w:trHeight w:val="77"/>
        </w:trPr>
        <w:tc>
          <w:tcPr>
            <w:tcW w:w="1980" w:type="dxa"/>
            <w:tcBorders>
              <w:top w:val="single" w:sz="4" w:space="0" w:color="auto"/>
              <w:left w:val="single" w:sz="4" w:space="0" w:color="auto"/>
            </w:tcBorders>
            <w:shd w:val="clear" w:color="auto" w:fill="FFFFFF" w:themeFill="background1"/>
            <w:vAlign w:val="center"/>
          </w:tcPr>
          <w:p w14:paraId="46C4D97D" w14:textId="77777777" w:rsidR="00D50207" w:rsidRPr="00451C10" w:rsidRDefault="00D50207" w:rsidP="00BE56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08D85C8A" w14:textId="77777777" w:rsidR="00D50207" w:rsidRPr="004E09B0" w:rsidRDefault="00D50207" w:rsidP="00BE56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D50207" w:rsidRPr="00D21208" w14:paraId="16CE982A" w14:textId="77777777" w:rsidTr="00BE56A0">
        <w:trPr>
          <w:trHeight w:val="532"/>
        </w:trPr>
        <w:tc>
          <w:tcPr>
            <w:tcW w:w="1980" w:type="dxa"/>
            <w:vMerge w:val="restart"/>
            <w:vAlign w:val="center"/>
          </w:tcPr>
          <w:p w14:paraId="3F9B8722" w14:textId="77777777" w:rsidR="00D50207" w:rsidRPr="00451C10" w:rsidRDefault="00D50207" w:rsidP="00BE56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C9BF9E5" w14:textId="77777777" w:rsidR="00D50207" w:rsidRPr="00451C10" w:rsidRDefault="00D50207" w:rsidP="00BE56A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D50207" w:rsidRPr="00D21208" w14:paraId="2187B678" w14:textId="77777777" w:rsidTr="00BE56A0">
        <w:trPr>
          <w:trHeight w:val="183"/>
        </w:trPr>
        <w:tc>
          <w:tcPr>
            <w:tcW w:w="1980" w:type="dxa"/>
            <w:vMerge/>
            <w:vAlign w:val="center"/>
          </w:tcPr>
          <w:p w14:paraId="0EB05229" w14:textId="77777777" w:rsidR="00D50207" w:rsidRPr="004E09B0" w:rsidRDefault="00D50207" w:rsidP="00BE56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1D4CACA3" w14:textId="77777777" w:rsidR="00D50207" w:rsidRPr="00451C10" w:rsidRDefault="00D50207" w:rsidP="00BE56A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D50207" w:rsidRPr="00D21208" w14:paraId="50AC58E2" w14:textId="77777777" w:rsidTr="00BE56A0">
        <w:trPr>
          <w:trHeight w:val="77"/>
        </w:trPr>
        <w:tc>
          <w:tcPr>
            <w:tcW w:w="1980" w:type="dxa"/>
            <w:vMerge/>
            <w:vAlign w:val="center"/>
          </w:tcPr>
          <w:p w14:paraId="6E6FD77B" w14:textId="77777777" w:rsidR="00D50207" w:rsidRPr="004E09B0" w:rsidRDefault="00D50207" w:rsidP="00BE56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53AA8B3C" w14:textId="77777777" w:rsidR="00D50207" w:rsidRDefault="00D50207" w:rsidP="00BE56A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DAB901" w14:textId="77777777" w:rsidR="00D50207" w:rsidRDefault="00D50207" w:rsidP="00D50207">
      <w:pPr>
        <w:pStyle w:val="Akapitzlist"/>
        <w:numPr>
          <w:ilvl w:val="5"/>
          <w:numId w:val="31"/>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D50207" w:rsidRPr="00B126F2" w14:paraId="089EBBB7" w14:textId="77777777" w:rsidTr="00BE56A0">
        <w:tc>
          <w:tcPr>
            <w:tcW w:w="1970" w:type="dxa"/>
            <w:shd w:val="clear" w:color="auto" w:fill="DBE5F1" w:themeFill="accent1" w:themeFillTint="33"/>
            <w:vAlign w:val="center"/>
          </w:tcPr>
          <w:p w14:paraId="27F85293" w14:textId="77777777" w:rsidR="00D50207" w:rsidRPr="00090541" w:rsidRDefault="00D50207" w:rsidP="00BE56A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7C84AAF0" w14:textId="77777777" w:rsidR="00D50207" w:rsidRPr="004E09B0" w:rsidRDefault="00D50207" w:rsidP="00BE56A0">
            <w:pPr>
              <w:spacing w:before="20" w:after="20" w:line="240" w:lineRule="auto"/>
              <w:ind w:left="86"/>
              <w:jc w:val="left"/>
              <w:rPr>
                <w:rFonts w:asciiTheme="minorHAnsi" w:hAnsiTheme="minorHAnsi" w:cs="Arial"/>
                <w:sz w:val="20"/>
                <w:lang w:eastAsia="pl-PL"/>
              </w:rPr>
            </w:pPr>
          </w:p>
        </w:tc>
      </w:tr>
      <w:tr w:rsidR="00D50207" w:rsidRPr="00B126F2" w14:paraId="4253849F" w14:textId="77777777" w:rsidTr="00BE56A0">
        <w:tc>
          <w:tcPr>
            <w:tcW w:w="1970" w:type="dxa"/>
            <w:shd w:val="clear" w:color="auto" w:fill="DBE5F1" w:themeFill="accent1" w:themeFillTint="33"/>
            <w:vAlign w:val="center"/>
          </w:tcPr>
          <w:p w14:paraId="4C941F24" w14:textId="77777777" w:rsidR="00D50207" w:rsidRPr="00090541" w:rsidRDefault="00D50207" w:rsidP="00BE56A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697B82BD" w14:textId="77777777" w:rsidR="00D50207" w:rsidRPr="004E09B0" w:rsidRDefault="00D50207" w:rsidP="00BE56A0">
            <w:pPr>
              <w:spacing w:before="20" w:after="20" w:line="240" w:lineRule="auto"/>
              <w:ind w:left="86"/>
              <w:jc w:val="left"/>
              <w:rPr>
                <w:rFonts w:asciiTheme="minorHAnsi" w:hAnsiTheme="minorHAnsi" w:cs="Arial"/>
                <w:sz w:val="20"/>
                <w:lang w:eastAsia="pl-PL"/>
              </w:rPr>
            </w:pPr>
          </w:p>
        </w:tc>
      </w:tr>
      <w:tr w:rsidR="00D50207" w:rsidRPr="00B126F2" w14:paraId="73382D9C" w14:textId="77777777" w:rsidTr="00BE56A0">
        <w:tc>
          <w:tcPr>
            <w:tcW w:w="1970" w:type="dxa"/>
            <w:shd w:val="clear" w:color="auto" w:fill="DBE5F1" w:themeFill="accent1" w:themeFillTint="33"/>
            <w:vAlign w:val="center"/>
          </w:tcPr>
          <w:p w14:paraId="19139A2F" w14:textId="77777777" w:rsidR="00D50207" w:rsidRPr="00090541" w:rsidRDefault="00D50207" w:rsidP="00BE56A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200ECF6C" w14:textId="77777777" w:rsidR="00D50207" w:rsidRPr="004E09B0" w:rsidRDefault="00D50207" w:rsidP="00BE56A0">
            <w:pPr>
              <w:spacing w:before="20" w:after="20" w:line="240" w:lineRule="auto"/>
              <w:ind w:left="86"/>
              <w:jc w:val="left"/>
              <w:rPr>
                <w:rFonts w:asciiTheme="minorHAnsi" w:hAnsiTheme="minorHAnsi" w:cs="Arial"/>
                <w:sz w:val="20"/>
                <w:lang w:eastAsia="pl-PL"/>
              </w:rPr>
            </w:pPr>
          </w:p>
        </w:tc>
      </w:tr>
      <w:tr w:rsidR="00D50207" w:rsidRPr="00B126F2" w14:paraId="7058A8B5" w14:textId="77777777" w:rsidTr="00BE56A0">
        <w:tc>
          <w:tcPr>
            <w:tcW w:w="1970" w:type="dxa"/>
            <w:shd w:val="clear" w:color="auto" w:fill="DBE5F1" w:themeFill="accent1" w:themeFillTint="33"/>
            <w:vAlign w:val="center"/>
          </w:tcPr>
          <w:p w14:paraId="4D3AAF89" w14:textId="77777777" w:rsidR="00D50207" w:rsidRPr="00090541" w:rsidRDefault="00D50207" w:rsidP="00BE56A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5F6CE9F8" w14:textId="77777777" w:rsidR="00D50207" w:rsidRPr="004E09B0" w:rsidRDefault="00D50207" w:rsidP="00BE56A0">
            <w:pPr>
              <w:spacing w:before="20" w:after="20" w:line="240" w:lineRule="auto"/>
              <w:ind w:left="86"/>
              <w:jc w:val="left"/>
              <w:rPr>
                <w:rFonts w:asciiTheme="minorHAnsi" w:hAnsiTheme="minorHAnsi" w:cs="Arial"/>
                <w:sz w:val="20"/>
                <w:lang w:val="de-DE" w:eastAsia="pl-PL"/>
              </w:rPr>
            </w:pPr>
          </w:p>
        </w:tc>
      </w:tr>
    </w:tbl>
    <w:p w14:paraId="4A9052F1" w14:textId="77777777" w:rsidR="00D50207" w:rsidRPr="00FE46CA" w:rsidRDefault="00D50207" w:rsidP="00D50207">
      <w:pPr>
        <w:pStyle w:val="Akapitzlist"/>
        <w:numPr>
          <w:ilvl w:val="5"/>
          <w:numId w:val="31"/>
        </w:numPr>
        <w:spacing w:before="240" w:after="120" w:line="240" w:lineRule="exact"/>
        <w:ind w:left="0" w:hanging="284"/>
        <w:contextualSpacing w:val="0"/>
        <w:rPr>
          <w:rFonts w:asciiTheme="minorHAnsi" w:hAnsiTheme="minorHAnsi" w:cstheme="minorHAnsi"/>
          <w:b/>
        </w:rPr>
      </w:pPr>
      <w:r>
        <w:rPr>
          <w:rFonts w:asciiTheme="minorHAnsi" w:hAnsiTheme="minorHAnsi" w:cs="Arial"/>
          <w:b/>
          <w:szCs w:val="22"/>
          <w:lang w:eastAsia="pl-PL"/>
        </w:rPr>
        <w:t>CENA OFERTY</w:t>
      </w:r>
      <w:r w:rsidRPr="0092476E">
        <w:rPr>
          <w:rFonts w:asciiTheme="minorHAnsi" w:hAnsiTheme="minorHAnsi" w:cs="Arial"/>
          <w:b/>
          <w:szCs w:val="22"/>
          <w:vertAlign w:val="superscript"/>
          <w:lang w:eastAsia="pl-PL"/>
        </w:rPr>
        <w:footnoteReference w:id="2"/>
      </w:r>
    </w:p>
    <w:p w14:paraId="1DCABD32" w14:textId="48CA8A83" w:rsidR="00D50207" w:rsidRPr="000E0C06" w:rsidRDefault="00D50207" w:rsidP="000F0873">
      <w:pPr>
        <w:numPr>
          <w:ilvl w:val="1"/>
          <w:numId w:val="1"/>
        </w:numPr>
        <w:spacing w:before="120" w:line="300" w:lineRule="auto"/>
        <w:contextualSpacing/>
        <w:rPr>
          <w:rFonts w:asciiTheme="minorHAnsi" w:hAnsiTheme="minorHAnsi" w:cs="Arial"/>
          <w:szCs w:val="22"/>
        </w:rPr>
      </w:pPr>
      <w:r w:rsidRPr="00742C11">
        <w:rPr>
          <w:rFonts w:cs="Calibri"/>
          <w:b/>
        </w:rPr>
        <w:t xml:space="preserve">Część nr </w:t>
      </w:r>
      <w:r>
        <w:rPr>
          <w:rFonts w:cs="Calibri"/>
          <w:b/>
        </w:rPr>
        <w:t xml:space="preserve">1 o nazwie </w:t>
      </w:r>
      <w:r w:rsidRPr="005A442B">
        <w:rPr>
          <w:rFonts w:cs="Arial"/>
          <w:snapToGrid w:val="0"/>
          <w:color w:val="000000"/>
          <w:szCs w:val="22"/>
        </w:rPr>
        <w:t>„</w:t>
      </w:r>
      <w:r w:rsidR="000F0873" w:rsidRPr="000F0873">
        <w:rPr>
          <w:rFonts w:cs="Arial"/>
          <w:b/>
          <w:i/>
          <w:snapToGrid w:val="0"/>
          <w:color w:val="000000"/>
          <w:szCs w:val="22"/>
        </w:rPr>
        <w:t>Dostawa odstraszaczy zwierząt dla PGE Dystrybucja S.A Oddział Rzeszów</w:t>
      </w:r>
      <w:r w:rsidRPr="005A442B">
        <w:rPr>
          <w:rFonts w:cs="Arial"/>
          <w:snapToGrid w:val="0"/>
          <w:color w:val="000000"/>
          <w:szCs w:val="22"/>
        </w:rPr>
        <w:t>”</w:t>
      </w:r>
      <w:r>
        <w:rPr>
          <w:rFonts w:asciiTheme="minorHAnsi" w:hAnsiTheme="minorHAnsi" w:cs="Arial"/>
          <w:szCs w:val="22"/>
        </w:rPr>
        <w:t>.</w:t>
      </w:r>
    </w:p>
    <w:p w14:paraId="05C8F23F" w14:textId="77777777" w:rsidR="00D50207" w:rsidRPr="00742C11" w:rsidRDefault="00D50207" w:rsidP="00D50207">
      <w:pPr>
        <w:tabs>
          <w:tab w:val="right" w:leader="dot" w:pos="3686"/>
          <w:tab w:val="left" w:pos="3828"/>
          <w:tab w:val="right" w:leader="dot" w:pos="9497"/>
        </w:tabs>
        <w:spacing w:before="100" w:beforeAutospacing="1" w:after="100" w:afterAutospacing="1" w:line="360" w:lineRule="auto"/>
        <w:ind w:left="851" w:hanging="426"/>
        <w:contextualSpacing/>
        <w:rPr>
          <w:rFonts w:cs="Calibri"/>
        </w:rPr>
      </w:pPr>
      <w:r w:rsidRPr="00742C11">
        <w:rPr>
          <w:rFonts w:cs="Calibri"/>
          <w:b/>
        </w:rPr>
        <w:t>Cena netto</w:t>
      </w:r>
      <w:r>
        <w:rPr>
          <w:rFonts w:cs="Calibri"/>
        </w:rPr>
        <w:tab/>
      </w:r>
      <w:r>
        <w:rPr>
          <w:rFonts w:cs="Calibri"/>
          <w:b/>
        </w:rPr>
        <w:t>zł</w:t>
      </w:r>
      <w:r>
        <w:rPr>
          <w:rFonts w:cs="Calibri"/>
          <w:b/>
        </w:rPr>
        <w:tab/>
      </w:r>
    </w:p>
    <w:p w14:paraId="09020E84" w14:textId="77777777" w:rsidR="00D50207" w:rsidRPr="00742C11" w:rsidRDefault="00D50207" w:rsidP="00D50207">
      <w:pPr>
        <w:tabs>
          <w:tab w:val="right" w:leader="dot" w:pos="3686"/>
          <w:tab w:val="left" w:pos="3828"/>
          <w:tab w:val="right" w:leader="dot" w:pos="9497"/>
        </w:tabs>
        <w:spacing w:before="100" w:beforeAutospacing="1" w:after="100" w:afterAutospacing="1" w:line="360" w:lineRule="auto"/>
        <w:ind w:left="851" w:hanging="426"/>
        <w:contextualSpacing/>
        <w:rPr>
          <w:rFonts w:cs="Calibri"/>
        </w:rPr>
      </w:pPr>
      <w:r w:rsidRPr="00742C11">
        <w:rPr>
          <w:rFonts w:cs="Calibri"/>
          <w:b/>
        </w:rPr>
        <w:t>Wartość podatku VAT</w:t>
      </w:r>
      <w:r>
        <w:rPr>
          <w:rFonts w:cs="Calibri"/>
        </w:rPr>
        <w:tab/>
      </w:r>
      <w:r w:rsidRPr="00742C11">
        <w:rPr>
          <w:rFonts w:cs="Calibri"/>
          <w:b/>
        </w:rPr>
        <w:t>zł</w:t>
      </w:r>
      <w:r>
        <w:rPr>
          <w:rFonts w:cs="Calibri"/>
        </w:rPr>
        <w:tab/>
      </w:r>
      <w:r w:rsidRPr="00742C11">
        <w:rPr>
          <w:rFonts w:cs="Calibri"/>
        </w:rPr>
        <w:t>według stawki ……..…. %</w:t>
      </w:r>
    </w:p>
    <w:p w14:paraId="2EF39733" w14:textId="77777777" w:rsidR="00D50207" w:rsidRDefault="00D50207" w:rsidP="00D50207">
      <w:pPr>
        <w:tabs>
          <w:tab w:val="right" w:leader="dot" w:pos="3686"/>
          <w:tab w:val="left" w:pos="3828"/>
          <w:tab w:val="right" w:leader="dot" w:pos="9497"/>
        </w:tabs>
        <w:spacing w:before="100" w:beforeAutospacing="1" w:after="100" w:afterAutospacing="1" w:line="360" w:lineRule="auto"/>
        <w:ind w:left="851"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51FC50AD" w14:textId="77777777" w:rsidR="00D50207" w:rsidRPr="0092476E" w:rsidRDefault="00D50207" w:rsidP="00D50207">
      <w:pPr>
        <w:keepNext/>
        <w:spacing w:before="120" w:after="240" w:line="240" w:lineRule="auto"/>
        <w:rPr>
          <w:rFonts w:asciiTheme="minorHAnsi" w:hAnsiTheme="minorHAnsi" w:cs="Arial"/>
          <w:szCs w:val="22"/>
        </w:rPr>
      </w:pPr>
      <w:r w:rsidRPr="0092476E">
        <w:rPr>
          <w:rFonts w:asciiTheme="minorHAnsi" w:hAnsiTheme="minorHAnsi" w:cs="Arial"/>
          <w:szCs w:val="22"/>
        </w:rPr>
        <w:t>Na łączną wartość zamówienia, składają się ceny jednostkowe przedstawione w poniższej tabeli:</w:t>
      </w:r>
    </w:p>
    <w:tbl>
      <w:tblPr>
        <w:tblW w:w="4773" w:type="pct"/>
        <w:jc w:val="center"/>
        <w:tblCellMar>
          <w:left w:w="70" w:type="dxa"/>
          <w:right w:w="70" w:type="dxa"/>
        </w:tblCellMar>
        <w:tblLook w:val="04A0" w:firstRow="1" w:lastRow="0" w:firstColumn="1" w:lastColumn="0" w:noHBand="0" w:noVBand="1"/>
      </w:tblPr>
      <w:tblGrid>
        <w:gridCol w:w="557"/>
        <w:gridCol w:w="4396"/>
        <w:gridCol w:w="826"/>
        <w:gridCol w:w="1379"/>
        <w:gridCol w:w="1378"/>
      </w:tblGrid>
      <w:tr w:rsidR="00D50207" w:rsidRPr="0092476E" w14:paraId="2D1D290A" w14:textId="77777777" w:rsidTr="00BE56A0">
        <w:trPr>
          <w:trHeight w:val="592"/>
          <w:jc w:val="center"/>
        </w:trPr>
        <w:tc>
          <w:tcPr>
            <w:tcW w:w="326" w:type="pct"/>
            <w:tcBorders>
              <w:top w:val="single" w:sz="8" w:space="0" w:color="auto"/>
              <w:left w:val="single" w:sz="8" w:space="0" w:color="auto"/>
              <w:bottom w:val="single" w:sz="8" w:space="0" w:color="auto"/>
              <w:right w:val="single" w:sz="4" w:space="0" w:color="auto"/>
            </w:tcBorders>
            <w:shd w:val="clear" w:color="auto" w:fill="B8CCE4" w:themeFill="accent1" w:themeFillTint="66"/>
          </w:tcPr>
          <w:p w14:paraId="57AFCBD2" w14:textId="77777777" w:rsidR="00D50207" w:rsidRPr="0092476E" w:rsidRDefault="00D50207" w:rsidP="00BE56A0">
            <w:pPr>
              <w:spacing w:line="240" w:lineRule="auto"/>
              <w:jc w:val="center"/>
              <w:rPr>
                <w:rFonts w:asciiTheme="minorHAnsi" w:hAnsiTheme="minorHAnsi" w:cs="Calibri"/>
                <w:b/>
                <w:sz w:val="20"/>
                <w:szCs w:val="22"/>
                <w:lang w:eastAsia="pl-PL"/>
              </w:rPr>
            </w:pPr>
            <w:r>
              <w:rPr>
                <w:rFonts w:asciiTheme="minorHAnsi" w:hAnsiTheme="minorHAnsi" w:cs="Calibri"/>
                <w:b/>
                <w:sz w:val="20"/>
                <w:szCs w:val="22"/>
                <w:lang w:eastAsia="pl-PL"/>
              </w:rPr>
              <w:t>LP.</w:t>
            </w:r>
          </w:p>
        </w:tc>
        <w:tc>
          <w:tcPr>
            <w:tcW w:w="2575" w:type="pct"/>
            <w:tcBorders>
              <w:top w:val="single" w:sz="8" w:space="0" w:color="auto"/>
              <w:left w:val="single" w:sz="8" w:space="0" w:color="auto"/>
              <w:bottom w:val="single" w:sz="8" w:space="0" w:color="auto"/>
              <w:right w:val="single" w:sz="4" w:space="0" w:color="auto"/>
            </w:tcBorders>
            <w:shd w:val="clear" w:color="auto" w:fill="B8CCE4" w:themeFill="accent1" w:themeFillTint="66"/>
            <w:vAlign w:val="center"/>
            <w:hideMark/>
          </w:tcPr>
          <w:p w14:paraId="0E2B225D" w14:textId="77777777" w:rsidR="00D50207" w:rsidRPr="0092476E" w:rsidRDefault="00D50207" w:rsidP="00BE56A0">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Przedmiot</w:t>
            </w:r>
          </w:p>
          <w:p w14:paraId="27D212EB" w14:textId="77777777" w:rsidR="00D50207" w:rsidRPr="0092476E" w:rsidRDefault="00D50207" w:rsidP="00BE56A0">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zakupu</w:t>
            </w:r>
          </w:p>
        </w:tc>
        <w:tc>
          <w:tcPr>
            <w:tcW w:w="484" w:type="pct"/>
            <w:tcBorders>
              <w:top w:val="single" w:sz="8" w:space="0" w:color="auto"/>
              <w:left w:val="nil"/>
              <w:bottom w:val="single" w:sz="8" w:space="0" w:color="auto"/>
              <w:right w:val="single" w:sz="4" w:space="0" w:color="auto"/>
            </w:tcBorders>
            <w:shd w:val="clear" w:color="auto" w:fill="B8CCE4" w:themeFill="accent1" w:themeFillTint="66"/>
            <w:vAlign w:val="center"/>
          </w:tcPr>
          <w:p w14:paraId="412C7FA3" w14:textId="77777777" w:rsidR="00D50207" w:rsidRPr="0092476E" w:rsidRDefault="00D50207" w:rsidP="00BE56A0">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Ilość</w:t>
            </w:r>
          </w:p>
        </w:tc>
        <w:tc>
          <w:tcPr>
            <w:tcW w:w="808"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632967E1" w14:textId="77777777" w:rsidR="00D50207" w:rsidRPr="0092476E" w:rsidRDefault="00D50207" w:rsidP="00BE56A0">
            <w:pPr>
              <w:spacing w:line="240" w:lineRule="auto"/>
              <w:jc w:val="center"/>
              <w:rPr>
                <w:rFonts w:asciiTheme="minorHAnsi" w:hAnsiTheme="minorHAnsi" w:cs="Calibri"/>
                <w:b/>
                <w:i/>
                <w:sz w:val="20"/>
                <w:szCs w:val="22"/>
                <w:lang w:eastAsia="pl-PL"/>
              </w:rPr>
            </w:pPr>
            <w:r w:rsidRPr="0092476E">
              <w:rPr>
                <w:rFonts w:asciiTheme="minorHAnsi" w:hAnsiTheme="minorHAnsi" w:cs="Calibri"/>
                <w:b/>
                <w:sz w:val="20"/>
                <w:szCs w:val="22"/>
                <w:lang w:eastAsia="pl-PL"/>
              </w:rPr>
              <w:t>Cena jednostkowa netto</w:t>
            </w:r>
            <w:r w:rsidRPr="0092476E">
              <w:rPr>
                <w:rFonts w:asciiTheme="minorHAnsi" w:hAnsiTheme="minorHAnsi" w:cs="Calibri"/>
                <w:b/>
                <w:i/>
                <w:sz w:val="20"/>
                <w:szCs w:val="22"/>
                <w:lang w:eastAsia="pl-PL"/>
              </w:rPr>
              <w:t xml:space="preserve"> (zł)</w:t>
            </w:r>
          </w:p>
        </w:tc>
        <w:tc>
          <w:tcPr>
            <w:tcW w:w="807"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46831082" w14:textId="77777777" w:rsidR="00D50207" w:rsidRPr="0092476E" w:rsidRDefault="00D50207" w:rsidP="00BE56A0">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Wartość netto (zł)</w:t>
            </w:r>
          </w:p>
        </w:tc>
      </w:tr>
      <w:tr w:rsidR="00D50207" w:rsidRPr="0092476E" w14:paraId="0AEA3F18" w14:textId="77777777" w:rsidTr="00BE56A0">
        <w:trPr>
          <w:trHeight w:val="70"/>
          <w:jc w:val="center"/>
        </w:trPr>
        <w:tc>
          <w:tcPr>
            <w:tcW w:w="326" w:type="pct"/>
            <w:tcBorders>
              <w:top w:val="single" w:sz="4" w:space="0" w:color="auto"/>
              <w:left w:val="single" w:sz="4" w:space="0" w:color="auto"/>
              <w:bottom w:val="single" w:sz="4" w:space="0" w:color="auto"/>
              <w:right w:val="single" w:sz="4" w:space="0" w:color="auto"/>
            </w:tcBorders>
          </w:tcPr>
          <w:p w14:paraId="52BC27FE" w14:textId="77777777" w:rsidR="00D50207" w:rsidRPr="0088468B" w:rsidRDefault="00D50207" w:rsidP="00D50207">
            <w:pPr>
              <w:pStyle w:val="Akapitzlist"/>
              <w:numPr>
                <w:ilvl w:val="0"/>
                <w:numId w:val="32"/>
              </w:numPr>
              <w:spacing w:line="240" w:lineRule="auto"/>
              <w:jc w:val="left"/>
              <w:rPr>
                <w:rFonts w:asciiTheme="minorHAnsi" w:hAnsiTheme="minorHAnsi" w:cs="Calibri"/>
                <w:szCs w:val="22"/>
              </w:rPr>
            </w:pPr>
          </w:p>
        </w:tc>
        <w:tc>
          <w:tcPr>
            <w:tcW w:w="2575" w:type="pct"/>
            <w:tcBorders>
              <w:top w:val="single" w:sz="4" w:space="0" w:color="auto"/>
              <w:left w:val="single" w:sz="4" w:space="0" w:color="auto"/>
              <w:bottom w:val="single" w:sz="4" w:space="0" w:color="auto"/>
              <w:right w:val="single" w:sz="4" w:space="0" w:color="auto"/>
            </w:tcBorders>
            <w:shd w:val="clear" w:color="auto" w:fill="auto"/>
            <w:vAlign w:val="center"/>
          </w:tcPr>
          <w:p w14:paraId="1757206E" w14:textId="77777777" w:rsidR="00D50207" w:rsidRPr="0092476E" w:rsidRDefault="000F0873" w:rsidP="00BE56A0">
            <w:pPr>
              <w:spacing w:line="240" w:lineRule="auto"/>
              <w:jc w:val="left"/>
              <w:rPr>
                <w:rFonts w:asciiTheme="minorHAnsi" w:hAnsiTheme="minorHAnsi" w:cs="Calibri"/>
                <w:szCs w:val="22"/>
              </w:rPr>
            </w:pPr>
            <w:r w:rsidRPr="000F0873">
              <w:rPr>
                <w:rFonts w:asciiTheme="minorHAnsi" w:hAnsiTheme="minorHAnsi" w:cs="Calibri"/>
                <w:szCs w:val="22"/>
              </w:rPr>
              <w:t>ULTRADŹWIĘKOWY ODSTRASZACZ NA PSY I INNE DZIKIE ZWIERZĘTA</w:t>
            </w:r>
          </w:p>
        </w:tc>
        <w:tc>
          <w:tcPr>
            <w:tcW w:w="484" w:type="pct"/>
            <w:tcBorders>
              <w:top w:val="single" w:sz="4" w:space="0" w:color="auto"/>
              <w:left w:val="nil"/>
              <w:bottom w:val="single" w:sz="4" w:space="0" w:color="auto"/>
              <w:right w:val="single" w:sz="4" w:space="0" w:color="auto"/>
            </w:tcBorders>
            <w:vAlign w:val="center"/>
          </w:tcPr>
          <w:p w14:paraId="0483D7AF" w14:textId="77777777" w:rsidR="00D50207" w:rsidRPr="0092476E" w:rsidRDefault="000F0873" w:rsidP="00BE56A0">
            <w:pPr>
              <w:spacing w:line="240" w:lineRule="auto"/>
              <w:jc w:val="center"/>
              <w:rPr>
                <w:rFonts w:asciiTheme="minorHAnsi" w:hAnsiTheme="minorHAnsi" w:cs="Calibri"/>
                <w:szCs w:val="22"/>
                <w:lang w:eastAsia="pl-PL"/>
              </w:rPr>
            </w:pPr>
            <w:r>
              <w:rPr>
                <w:rFonts w:asciiTheme="minorHAnsi" w:hAnsiTheme="minorHAnsi" w:cs="Calibri"/>
                <w:szCs w:val="22"/>
                <w:lang w:eastAsia="pl-PL"/>
              </w:rPr>
              <w:t>339</w:t>
            </w:r>
          </w:p>
        </w:tc>
        <w:tc>
          <w:tcPr>
            <w:tcW w:w="808" w:type="pct"/>
            <w:tcBorders>
              <w:top w:val="single" w:sz="4" w:space="0" w:color="auto"/>
              <w:left w:val="single" w:sz="4" w:space="0" w:color="auto"/>
              <w:bottom w:val="single" w:sz="4" w:space="0" w:color="auto"/>
              <w:right w:val="single" w:sz="4" w:space="0" w:color="auto"/>
            </w:tcBorders>
            <w:vAlign w:val="center"/>
          </w:tcPr>
          <w:p w14:paraId="50F5FF22" w14:textId="77777777" w:rsidR="00D50207" w:rsidRPr="0092476E" w:rsidRDefault="00D50207" w:rsidP="00BE56A0">
            <w:pPr>
              <w:spacing w:line="240" w:lineRule="auto"/>
              <w:jc w:val="right"/>
              <w:rPr>
                <w:rFonts w:asciiTheme="minorHAnsi" w:hAnsiTheme="minorHAnsi" w:cs="Calibri"/>
                <w:szCs w:val="22"/>
                <w:lang w:eastAsia="pl-PL"/>
              </w:rPr>
            </w:pPr>
          </w:p>
        </w:tc>
        <w:tc>
          <w:tcPr>
            <w:tcW w:w="807" w:type="pct"/>
            <w:tcBorders>
              <w:top w:val="single" w:sz="4" w:space="0" w:color="auto"/>
              <w:left w:val="single" w:sz="4" w:space="0" w:color="auto"/>
              <w:bottom w:val="single" w:sz="4" w:space="0" w:color="auto"/>
              <w:right w:val="single" w:sz="4" w:space="0" w:color="auto"/>
            </w:tcBorders>
          </w:tcPr>
          <w:p w14:paraId="08499BCA" w14:textId="77777777" w:rsidR="00D50207" w:rsidRPr="0092476E" w:rsidRDefault="00D50207" w:rsidP="00BE56A0">
            <w:pPr>
              <w:spacing w:line="240" w:lineRule="auto"/>
              <w:jc w:val="right"/>
              <w:rPr>
                <w:rFonts w:asciiTheme="minorHAnsi" w:hAnsiTheme="minorHAnsi" w:cs="Calibri"/>
                <w:szCs w:val="22"/>
                <w:lang w:eastAsia="pl-PL"/>
              </w:rPr>
            </w:pPr>
          </w:p>
        </w:tc>
      </w:tr>
      <w:tr w:rsidR="00D50207" w:rsidRPr="0092476E" w14:paraId="7BE6FAA8" w14:textId="77777777" w:rsidTr="00BE56A0">
        <w:trPr>
          <w:trHeight w:val="70"/>
          <w:jc w:val="center"/>
        </w:trPr>
        <w:tc>
          <w:tcPr>
            <w:tcW w:w="326" w:type="pct"/>
            <w:tcBorders>
              <w:top w:val="single" w:sz="4" w:space="0" w:color="auto"/>
            </w:tcBorders>
          </w:tcPr>
          <w:p w14:paraId="578343B9" w14:textId="77777777" w:rsidR="00D50207" w:rsidRPr="0092476E" w:rsidRDefault="00D50207" w:rsidP="00BE56A0">
            <w:pPr>
              <w:spacing w:line="240" w:lineRule="auto"/>
              <w:jc w:val="left"/>
              <w:rPr>
                <w:rFonts w:asciiTheme="minorHAnsi" w:hAnsiTheme="minorHAnsi" w:cs="Calibri"/>
                <w:szCs w:val="22"/>
              </w:rPr>
            </w:pPr>
          </w:p>
        </w:tc>
        <w:tc>
          <w:tcPr>
            <w:tcW w:w="2575" w:type="pct"/>
            <w:tcBorders>
              <w:top w:val="single" w:sz="4" w:space="0" w:color="auto"/>
            </w:tcBorders>
            <w:shd w:val="clear" w:color="auto" w:fill="auto"/>
            <w:vAlign w:val="center"/>
          </w:tcPr>
          <w:p w14:paraId="61C9FF66" w14:textId="77777777" w:rsidR="00D50207" w:rsidRPr="0092476E" w:rsidRDefault="00D50207" w:rsidP="00BE56A0">
            <w:pPr>
              <w:spacing w:line="240" w:lineRule="auto"/>
              <w:jc w:val="left"/>
              <w:rPr>
                <w:rFonts w:asciiTheme="minorHAnsi" w:hAnsiTheme="minorHAnsi" w:cs="Calibri"/>
                <w:szCs w:val="22"/>
              </w:rPr>
            </w:pPr>
          </w:p>
        </w:tc>
        <w:tc>
          <w:tcPr>
            <w:tcW w:w="484" w:type="pct"/>
            <w:tcBorders>
              <w:top w:val="single" w:sz="4" w:space="0" w:color="auto"/>
              <w:right w:val="single" w:sz="4" w:space="0" w:color="auto"/>
            </w:tcBorders>
            <w:vAlign w:val="center"/>
          </w:tcPr>
          <w:p w14:paraId="1D57DB2D" w14:textId="77777777" w:rsidR="00D50207" w:rsidRPr="0092476E" w:rsidRDefault="00D50207" w:rsidP="00BE56A0">
            <w:pPr>
              <w:spacing w:line="240" w:lineRule="auto"/>
              <w:jc w:val="center"/>
              <w:rPr>
                <w:rFonts w:asciiTheme="minorHAnsi" w:hAnsiTheme="minorHAnsi" w:cs="Calibri"/>
                <w:szCs w:val="22"/>
                <w:lang w:eastAsia="pl-PL"/>
              </w:rPr>
            </w:pPr>
          </w:p>
        </w:tc>
        <w:tc>
          <w:tcPr>
            <w:tcW w:w="808"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E800F22" w14:textId="77777777" w:rsidR="00D50207" w:rsidRPr="0092476E" w:rsidRDefault="00D50207" w:rsidP="00BE56A0">
            <w:pPr>
              <w:spacing w:line="240" w:lineRule="auto"/>
              <w:jc w:val="right"/>
              <w:rPr>
                <w:rFonts w:asciiTheme="minorHAnsi" w:hAnsiTheme="minorHAnsi" w:cs="Calibri"/>
                <w:b/>
                <w:szCs w:val="22"/>
                <w:lang w:eastAsia="pl-PL"/>
              </w:rPr>
            </w:pPr>
            <w:r w:rsidRPr="0092476E">
              <w:rPr>
                <w:rFonts w:asciiTheme="minorHAnsi" w:hAnsiTheme="minorHAnsi" w:cs="Calibri"/>
                <w:b/>
                <w:szCs w:val="22"/>
                <w:lang w:eastAsia="pl-PL"/>
              </w:rPr>
              <w:t>SUMA</w:t>
            </w:r>
          </w:p>
        </w:tc>
        <w:tc>
          <w:tcPr>
            <w:tcW w:w="807" w:type="pct"/>
            <w:tcBorders>
              <w:top w:val="single" w:sz="4" w:space="0" w:color="auto"/>
              <w:left w:val="single" w:sz="4" w:space="0" w:color="auto"/>
              <w:bottom w:val="single" w:sz="4" w:space="0" w:color="auto"/>
              <w:right w:val="single" w:sz="4" w:space="0" w:color="auto"/>
            </w:tcBorders>
          </w:tcPr>
          <w:p w14:paraId="21D177A0" w14:textId="77777777" w:rsidR="00D50207" w:rsidRPr="0092476E" w:rsidRDefault="00D50207" w:rsidP="00BE56A0">
            <w:pPr>
              <w:spacing w:line="240" w:lineRule="auto"/>
              <w:jc w:val="right"/>
              <w:rPr>
                <w:rFonts w:asciiTheme="minorHAnsi" w:hAnsiTheme="minorHAnsi" w:cs="Calibri"/>
                <w:szCs w:val="22"/>
                <w:lang w:eastAsia="pl-PL"/>
              </w:rPr>
            </w:pPr>
          </w:p>
        </w:tc>
      </w:tr>
    </w:tbl>
    <w:p w14:paraId="672AEE73" w14:textId="77777777" w:rsidR="00D50207" w:rsidRPr="00703B7C" w:rsidRDefault="00D50207" w:rsidP="00D50207">
      <w:pPr>
        <w:pStyle w:val="Akapitzlist"/>
        <w:spacing w:before="240" w:after="120" w:line="240" w:lineRule="exact"/>
        <w:ind w:left="1"/>
        <w:rPr>
          <w:rFonts w:asciiTheme="minorHAnsi" w:hAnsiTheme="minorHAnsi" w:cs="Arial"/>
          <w:color w:val="FF0000"/>
          <w:lang w:eastAsia="pl-PL"/>
        </w:rPr>
      </w:pPr>
    </w:p>
    <w:p w14:paraId="750A8F82" w14:textId="77777777" w:rsidR="00D50207" w:rsidRPr="001340FA" w:rsidRDefault="00D50207" w:rsidP="00D50207">
      <w:pPr>
        <w:pStyle w:val="Akapitzlist"/>
        <w:numPr>
          <w:ilvl w:val="5"/>
          <w:numId w:val="31"/>
        </w:numPr>
        <w:spacing w:before="240" w:after="120" w:line="240" w:lineRule="exact"/>
        <w:ind w:left="0" w:hanging="284"/>
        <w:contextualSpacing w:val="0"/>
        <w:rPr>
          <w:rFonts w:asciiTheme="minorHAnsi" w:hAnsiTheme="minorHAnsi" w:cstheme="minorHAnsi"/>
          <w:b/>
        </w:rPr>
      </w:pPr>
      <w:r w:rsidRPr="0092476E">
        <w:rPr>
          <w:rFonts w:asciiTheme="minorHAnsi" w:hAnsiTheme="minorHAnsi" w:cs="Arial"/>
          <w:b/>
          <w:szCs w:val="22"/>
          <w:lang w:eastAsia="pl-PL"/>
        </w:rPr>
        <w:t>OŚWIADCZENIA I INFORMACJE</w:t>
      </w:r>
    </w:p>
    <w:p w14:paraId="31307759" w14:textId="77777777" w:rsidR="00D50207" w:rsidRPr="0092476E" w:rsidRDefault="00D50207" w:rsidP="00D50207">
      <w:pPr>
        <w:keepNext/>
        <w:spacing w:before="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14:paraId="2B5F5465" w14:textId="77777777" w:rsidR="00D50207" w:rsidRPr="0092476E" w:rsidRDefault="00D50207" w:rsidP="00D50207">
      <w:pPr>
        <w:numPr>
          <w:ilvl w:val="1"/>
          <w:numId w:val="33"/>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14:paraId="03356FFA" w14:textId="77777777" w:rsidR="00D50207" w:rsidRPr="0092476E" w:rsidRDefault="00D50207" w:rsidP="00D50207">
      <w:pPr>
        <w:numPr>
          <w:ilvl w:val="1"/>
          <w:numId w:val="33"/>
        </w:numPr>
        <w:spacing w:line="240" w:lineRule="auto"/>
        <w:rPr>
          <w:rFonts w:asciiTheme="minorHAnsi" w:hAnsiTheme="minorHAnsi" w:cs="Arial"/>
          <w:b/>
          <w:szCs w:val="22"/>
          <w:lang w:eastAsia="pl-PL"/>
        </w:rPr>
      </w:pPr>
      <w:r>
        <w:rPr>
          <w:rFonts w:asciiTheme="minorHAnsi" w:hAnsiTheme="minorHAnsi" w:cs="Arial"/>
          <w:szCs w:val="22"/>
          <w:lang w:eastAsia="pl-PL"/>
        </w:rPr>
        <w:t xml:space="preserve">Nie podlegamy wykluczeniu na podstawie przesłanek określonych w pkt. 1.1. Załącznika nr 2 do SWZ. </w:t>
      </w:r>
      <w:r w:rsidRPr="0092476E">
        <w:rPr>
          <w:rFonts w:asciiTheme="minorHAnsi" w:hAnsiTheme="minorHAnsi" w:cs="Arial"/>
          <w:szCs w:val="22"/>
          <w:lang w:eastAsia="pl-PL"/>
        </w:rPr>
        <w:t xml:space="preserve">Oświadczenie/-a o braku podstaw do wykluczenia na postawie przesłanek określonych </w:t>
      </w:r>
      <w:r w:rsidRPr="0092476E">
        <w:rPr>
          <w:rFonts w:asciiTheme="minorHAnsi" w:hAnsiTheme="minorHAnsi" w:cs="Arial"/>
          <w:szCs w:val="22"/>
          <w:lang w:eastAsia="pl-PL"/>
        </w:rPr>
        <w:br/>
        <w:t>w pkt. 1.1. Załącznika nr 2 do SWZ</w:t>
      </w:r>
      <w:r>
        <w:rPr>
          <w:rFonts w:asciiTheme="minorHAnsi" w:hAnsiTheme="minorHAnsi" w:cs="Arial"/>
          <w:szCs w:val="22"/>
          <w:lang w:eastAsia="pl-PL"/>
        </w:rPr>
        <w:t xml:space="preserve"> (zgodnie z pkt. 9.4.3.1.-9.4.3.4. Procedury Zakupów </w:t>
      </w:r>
      <w:r>
        <w:rPr>
          <w:rFonts w:asciiTheme="minorHAnsi" w:hAnsiTheme="minorHAnsi" w:cs="Arial"/>
          <w:szCs w:val="22"/>
          <w:lang w:eastAsia="pl-PL"/>
        </w:rPr>
        <w:br/>
        <w:t>PGE Dystrybucja S.A.)</w:t>
      </w:r>
      <w:r w:rsidRPr="0092476E">
        <w:rPr>
          <w:rFonts w:asciiTheme="minorHAnsi" w:hAnsiTheme="minorHAnsi" w:cs="Arial"/>
          <w:szCs w:val="22"/>
          <w:lang w:eastAsia="pl-PL"/>
        </w:rPr>
        <w:t xml:space="preserve"> </w:t>
      </w:r>
      <w:r>
        <w:rPr>
          <w:rFonts w:asciiTheme="minorHAnsi" w:hAnsiTheme="minorHAnsi" w:cs="Arial"/>
          <w:szCs w:val="22"/>
          <w:lang w:eastAsia="pl-PL"/>
        </w:rPr>
        <w:t>składamy w odrębnym oświadczeniu zgodnie ze wzorem stanowiącym Załącznik nr 4 do SWZ, które przekazujemy w załączeniu</w:t>
      </w:r>
      <w:r w:rsidRPr="0092476E">
        <w:rPr>
          <w:rFonts w:asciiTheme="minorHAnsi" w:hAnsiTheme="minorHAnsi" w:cs="Arial"/>
          <w:szCs w:val="22"/>
          <w:lang w:eastAsia="pl-PL"/>
        </w:rPr>
        <w:t>.</w:t>
      </w:r>
    </w:p>
    <w:p w14:paraId="34156FA9" w14:textId="77777777" w:rsidR="00D50207" w:rsidRPr="0092476E" w:rsidRDefault="00D50207" w:rsidP="00D50207">
      <w:pPr>
        <w:numPr>
          <w:ilvl w:val="1"/>
          <w:numId w:val="33"/>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56975D2" w14:textId="77777777" w:rsidR="00D50207" w:rsidRPr="0092476E" w:rsidRDefault="00D50207" w:rsidP="00D50207">
      <w:pPr>
        <w:numPr>
          <w:ilvl w:val="1"/>
          <w:numId w:val="33"/>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29D9D873" w14:textId="77777777" w:rsidR="00D50207" w:rsidRPr="0092476E" w:rsidRDefault="00D50207" w:rsidP="00D50207">
      <w:pPr>
        <w:numPr>
          <w:ilvl w:val="1"/>
          <w:numId w:val="33"/>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2551817B" w14:textId="77777777" w:rsidR="00D50207" w:rsidRPr="0092476E" w:rsidRDefault="00D50207" w:rsidP="00D50207">
      <w:pPr>
        <w:numPr>
          <w:ilvl w:val="1"/>
          <w:numId w:val="33"/>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Pr>
          <w:rFonts w:asciiTheme="minorHAnsi" w:hAnsiTheme="minorHAnsi" w:cs="Arial"/>
          <w:szCs w:val="22"/>
          <w:lang w:eastAsia="pl-PL"/>
        </w:rPr>
        <w:t xml:space="preserve"> że w swojej działalności będziemy przestrzegać wszystkich obowiązujących przepisów prawa oraz postanowień wyżej wymienionych dokumentów. Oświadczamy,</w:t>
      </w:r>
      <w:r w:rsidRPr="0092476E">
        <w:rPr>
          <w:rFonts w:asciiTheme="minorHAnsi" w:hAnsiTheme="minorHAnsi" w:cs="Arial"/>
          <w:szCs w:val="22"/>
          <w:lang w:eastAsia="pl-PL"/>
        </w:rPr>
        <w:t xml:space="preserve"> że </w:t>
      </w:r>
      <w:r>
        <w:rPr>
          <w:rFonts w:asciiTheme="minorHAnsi" w:hAnsiTheme="minorHAnsi" w:cs="Arial"/>
          <w:szCs w:val="22"/>
          <w:lang w:eastAsia="pl-PL"/>
        </w:rPr>
        <w:t>dołożymy należytej staranności, aby</w:t>
      </w:r>
      <w:r w:rsidRPr="0092476E">
        <w:rPr>
          <w:rFonts w:asciiTheme="minorHAnsi" w:hAnsiTheme="minorHAnsi" w:cs="Arial"/>
          <w:szCs w:val="22"/>
          <w:lang w:eastAsia="pl-PL"/>
        </w:rPr>
        <w:t xml:space="preserve"> nasi pracownicy, współpracownicy,</w:t>
      </w:r>
      <w:r>
        <w:rPr>
          <w:rFonts w:asciiTheme="minorHAnsi" w:hAnsiTheme="minorHAnsi" w:cs="Arial"/>
          <w:szCs w:val="22"/>
          <w:lang w:eastAsia="pl-PL"/>
        </w:rPr>
        <w:t xml:space="preserve"> podwykonawcy lub</w:t>
      </w:r>
      <w:r w:rsidRPr="0092476E">
        <w:rPr>
          <w:rFonts w:asciiTheme="minorHAnsi" w:hAnsiTheme="minorHAnsi" w:cs="Arial"/>
          <w:szCs w:val="22"/>
          <w:lang w:eastAsia="pl-PL"/>
        </w:rPr>
        <w:t xml:space="preserve"> osoby, przy pomocy, których będziemy </w:t>
      </w:r>
      <w:r w:rsidRPr="0088468B">
        <w:rPr>
          <w:rFonts w:asciiTheme="minorHAnsi" w:hAnsiTheme="minorHAnsi" w:cs="Arial"/>
          <w:szCs w:val="22"/>
          <w:lang w:eastAsia="pl-PL"/>
        </w:rPr>
        <w:t xml:space="preserve">świadczyć </w:t>
      </w:r>
      <w:sdt>
        <w:sdtPr>
          <w:id w:val="-941752123"/>
          <w:placeholder>
            <w:docPart w:val="0565E3D8F5D346F69DA193D9ACB6DC1D"/>
          </w:placeholder>
          <w:dropDownList>
            <w:listItem w:value="Tryb"/>
            <w:listItem w:displayText="dostawy" w:value="dostawy"/>
            <w:listItem w:displayText="usługi" w:value="usługi"/>
          </w:dropDownList>
        </w:sdtPr>
        <w:sdtEndPr/>
        <w:sdtContent>
          <w:r w:rsidRPr="0088468B">
            <w:t>dostawy</w:t>
          </w:r>
        </w:sdtContent>
      </w:sdt>
      <w:r w:rsidRPr="0088468B">
        <w:rPr>
          <w:rFonts w:eastAsia="Calibri"/>
        </w:rPr>
        <w:t xml:space="preserve"> </w:t>
      </w:r>
      <w:r w:rsidRPr="0088468B">
        <w:rPr>
          <w:rFonts w:asciiTheme="minorHAnsi" w:hAnsiTheme="minorHAnsi" w:cs="Arial"/>
          <w:szCs w:val="22"/>
          <w:lang w:eastAsia="pl-PL"/>
        </w:rPr>
        <w:t>pr</w:t>
      </w:r>
      <w:r>
        <w:rPr>
          <w:rFonts w:asciiTheme="minorHAnsi" w:hAnsiTheme="minorHAnsi" w:cs="Arial"/>
          <w:szCs w:val="22"/>
          <w:lang w:eastAsia="pl-PL"/>
        </w:rPr>
        <w:t>zestrzegali postanowień</w:t>
      </w:r>
      <w:r w:rsidRPr="0092476E">
        <w:rPr>
          <w:rFonts w:asciiTheme="minorHAnsi" w:hAnsiTheme="minorHAnsi" w:cs="Arial"/>
          <w:szCs w:val="22"/>
          <w:lang w:eastAsia="pl-PL"/>
        </w:rPr>
        <w:t xml:space="preserve"> wyżej wymienionych dokumentów.</w:t>
      </w:r>
    </w:p>
    <w:p w14:paraId="42E10D05" w14:textId="77777777" w:rsidR="00D50207" w:rsidRPr="0092476E" w:rsidRDefault="00D50207" w:rsidP="00D50207">
      <w:pPr>
        <w:numPr>
          <w:ilvl w:val="1"/>
          <w:numId w:val="33"/>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14:paraId="4EBD61A4" w14:textId="77777777" w:rsidR="00D50207" w:rsidRPr="0092476E" w:rsidRDefault="00D50207" w:rsidP="00D50207">
      <w:pPr>
        <w:numPr>
          <w:ilvl w:val="1"/>
          <w:numId w:val="33"/>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 xml:space="preserve">Oświadczamy, że przy realizacji Zakupu nie będziemy korzystać z podwykonawców </w:t>
      </w:r>
      <w:r w:rsidRPr="004F0958">
        <w:rPr>
          <w:rFonts w:asciiTheme="minorHAnsi" w:hAnsiTheme="minorHAnsi" w:cs="Arial"/>
          <w:iCs/>
          <w:color w:val="0000FF"/>
          <w:szCs w:val="22"/>
          <w:lang w:eastAsia="pl-PL"/>
        </w:rPr>
        <w:t>lub</w:t>
      </w:r>
      <w:r>
        <w:rPr>
          <w:rFonts w:asciiTheme="minorHAnsi" w:hAnsiTheme="minorHAnsi" w:cs="Arial"/>
          <w:iCs/>
          <w:color w:val="0000FF"/>
          <w:szCs w:val="22"/>
          <w:lang w:eastAsia="pl-PL"/>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3"/>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D50207" w:rsidRPr="0092476E" w14:paraId="2BCEA3A8" w14:textId="77777777" w:rsidTr="00BE56A0">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5257AED6" w14:textId="77777777" w:rsidR="00D50207" w:rsidRPr="0092476E" w:rsidRDefault="00D50207" w:rsidP="00BE56A0">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8DB34EB" w14:textId="77777777" w:rsidR="00D50207" w:rsidRPr="0092476E" w:rsidRDefault="00D50207" w:rsidP="00BE56A0">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5C89C16F" w14:textId="77777777" w:rsidR="00D50207" w:rsidRPr="0092476E" w:rsidRDefault="00D50207" w:rsidP="00BE56A0">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D50207" w:rsidRPr="0092476E" w14:paraId="4DD507A5" w14:textId="77777777" w:rsidTr="00BE56A0">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1691FD3" w14:textId="77777777" w:rsidR="00D50207" w:rsidRPr="0092476E" w:rsidRDefault="00D50207" w:rsidP="00BE56A0">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8F6B98C" w14:textId="77777777" w:rsidR="00D50207" w:rsidRPr="0092476E" w:rsidRDefault="00D50207" w:rsidP="00BE56A0">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C38E5CF" w14:textId="77777777" w:rsidR="00D50207" w:rsidRPr="0092476E" w:rsidRDefault="00D50207" w:rsidP="00BE56A0">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D50207" w:rsidRPr="0092476E" w14:paraId="749C3F08" w14:textId="77777777" w:rsidTr="00BE56A0">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0932FCB" w14:textId="77777777" w:rsidR="00D50207" w:rsidRPr="0092476E" w:rsidRDefault="00D50207" w:rsidP="00BE56A0">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99D32F9" w14:textId="77777777" w:rsidR="00D50207" w:rsidRPr="0092476E" w:rsidRDefault="00D50207" w:rsidP="00BE56A0">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0EB94517" w14:textId="77777777" w:rsidR="00D50207" w:rsidRPr="0092476E" w:rsidRDefault="00D50207" w:rsidP="00BE56A0">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292B1CE4" w14:textId="77777777" w:rsidR="00D50207" w:rsidRPr="0092476E" w:rsidRDefault="00D50207" w:rsidP="00D50207">
      <w:pPr>
        <w:numPr>
          <w:ilvl w:val="1"/>
          <w:numId w:val="33"/>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t>Uważamy się za związanych niniejszą Ofertą przez okres wskazany w pkt 11.1. SWZ.</w:t>
      </w:r>
    </w:p>
    <w:p w14:paraId="7600262D" w14:textId="77777777" w:rsidR="00D50207" w:rsidRPr="0092476E" w:rsidRDefault="00D50207" w:rsidP="00D50207">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14:paraId="7EC573E5" w14:textId="77777777" w:rsidR="00D50207" w:rsidRPr="0092476E" w:rsidRDefault="00D50207" w:rsidP="00D50207">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14:paraId="77FC1997" w14:textId="77777777" w:rsidR="00D50207" w:rsidRPr="0092476E" w:rsidRDefault="00D50207" w:rsidP="00D50207">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14:paraId="1D6EAA5F" w14:textId="77777777" w:rsidR="00D50207" w:rsidRPr="0092476E" w:rsidRDefault="00D50207" w:rsidP="00D50207">
      <w:pPr>
        <w:numPr>
          <w:ilvl w:val="1"/>
          <w:numId w:val="33"/>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 xml:space="preserve">(jeżeli Wykonawca zastrzega tajemnicę przedsiębiorstwa zobowiązany jest do wykazania, iż zastrzeżone informacje stanowią tajemnicę </w:t>
      </w:r>
      <w:r w:rsidRPr="0092476E">
        <w:rPr>
          <w:rFonts w:asciiTheme="minorHAnsi" w:hAnsiTheme="minorHAnsi" w:cstheme="minorHAnsi"/>
          <w:i/>
        </w:rPr>
        <w:lastRenderedPageBreak/>
        <w:t>przedsiębiorstwa w rozumieniu art. 11 ust. 2 ustawy z dnia 16 kwietnia 1993 r. o zwalczaniu nieuczciwej konkurencji).</w:t>
      </w:r>
      <w:r w:rsidRPr="0092476E">
        <w:rPr>
          <w:rFonts w:asciiTheme="minorHAnsi" w:hAnsiTheme="minorHAnsi" w:cstheme="minorHAnsi"/>
          <w:i/>
          <w:vertAlign w:val="superscript"/>
        </w:rPr>
        <w:footnoteReference w:id="4"/>
      </w:r>
    </w:p>
    <w:p w14:paraId="398AC35F" w14:textId="77777777" w:rsidR="00D50207" w:rsidRPr="0092476E" w:rsidRDefault="00D50207" w:rsidP="00D50207">
      <w:pPr>
        <w:numPr>
          <w:ilvl w:val="1"/>
          <w:numId w:val="33"/>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B75EA95" w14:textId="77777777" w:rsidR="00D50207" w:rsidRPr="0092476E" w:rsidRDefault="00D50207" w:rsidP="00D50207">
      <w:pPr>
        <w:numPr>
          <w:ilvl w:val="1"/>
          <w:numId w:val="33"/>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14:paraId="15B50C28" w14:textId="77777777" w:rsidR="00D50207" w:rsidRPr="0092476E" w:rsidRDefault="00D50207" w:rsidP="00D50207">
      <w:pPr>
        <w:numPr>
          <w:ilvl w:val="1"/>
          <w:numId w:val="33"/>
        </w:numPr>
        <w:spacing w:line="240" w:lineRule="auto"/>
        <w:contextualSpacing/>
        <w:rPr>
          <w:rFonts w:asciiTheme="minorHAnsi" w:hAnsiTheme="minorHAnsi" w:cs="Arial"/>
          <w:szCs w:val="22"/>
          <w:lang w:eastAsia="pl-PL"/>
        </w:rPr>
      </w:pPr>
      <w:r w:rsidRPr="0092476E">
        <w:rPr>
          <w:rFonts w:cs="Arial"/>
          <w:szCs w:val="22"/>
          <w:lang w:eastAsia="pl-PL"/>
        </w:rPr>
        <w:t>Posiadamy uprawnienia do wykonywania określonych czynności, jeżeli ustawy nakładają obowiązek posiadania takich uprawnień.</w:t>
      </w:r>
    </w:p>
    <w:p w14:paraId="5DA00C95" w14:textId="77777777" w:rsidR="00D50207" w:rsidRPr="0092476E" w:rsidRDefault="00D50207" w:rsidP="00D50207">
      <w:pPr>
        <w:numPr>
          <w:ilvl w:val="1"/>
          <w:numId w:val="33"/>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14:paraId="600F96DB" w14:textId="77777777" w:rsidR="00D50207" w:rsidRPr="0092476E" w:rsidRDefault="00D50207" w:rsidP="00D50207">
      <w:pPr>
        <w:numPr>
          <w:ilvl w:val="1"/>
          <w:numId w:val="33"/>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11B2A85" w14:textId="77777777" w:rsidR="00D50207" w:rsidRPr="0092476E" w:rsidRDefault="00D50207" w:rsidP="00D50207">
      <w:pPr>
        <w:numPr>
          <w:ilvl w:val="2"/>
          <w:numId w:val="33"/>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5"/>
      </w:r>
    </w:p>
    <w:p w14:paraId="1A3B1DCA" w14:textId="77777777" w:rsidR="00D50207" w:rsidRPr="0092476E" w:rsidRDefault="00D50207" w:rsidP="00D50207">
      <w:pPr>
        <w:numPr>
          <w:ilvl w:val="2"/>
          <w:numId w:val="33"/>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68F29051" w14:textId="77777777" w:rsidR="00D50207" w:rsidRPr="0092476E" w:rsidRDefault="00D50207" w:rsidP="00D50207">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C976DA2" w14:textId="77777777" w:rsidR="00D50207" w:rsidRPr="0092476E" w:rsidRDefault="00D50207" w:rsidP="00D50207">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3"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14:paraId="1855C382" w14:textId="77777777" w:rsidR="00D50207" w:rsidRPr="0092476E" w:rsidRDefault="00D50207" w:rsidP="00D50207">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2D3A1C08" w14:textId="77777777" w:rsidR="00D50207" w:rsidRDefault="006D3CB0" w:rsidP="00D50207">
      <w:pPr>
        <w:spacing w:before="120" w:line="240" w:lineRule="auto"/>
        <w:ind w:left="1352"/>
        <w:contextualSpacing/>
        <w:rPr>
          <w:rFonts w:asciiTheme="minorHAnsi" w:hAnsiTheme="minorHAnsi" w:cstheme="minorHAnsi"/>
          <w:szCs w:val="22"/>
          <w:lang w:eastAsia="pl-PL"/>
        </w:rPr>
      </w:pPr>
      <w:hyperlink r:id="rId14" w:history="1">
        <w:r w:rsidR="00D50207" w:rsidRPr="0092476E">
          <w:rPr>
            <w:rFonts w:asciiTheme="minorHAnsi" w:hAnsiTheme="minorHAnsi" w:cstheme="minorHAnsi"/>
            <w:color w:val="0000FF" w:themeColor="hyperlink"/>
            <w:szCs w:val="22"/>
            <w:u w:val="single"/>
          </w:rPr>
          <w:t>https://pgedystrybucja.pl/przetargi/przetargi-zakupowe</w:t>
        </w:r>
      </w:hyperlink>
      <w:r w:rsidR="00D50207" w:rsidRPr="0092476E">
        <w:rPr>
          <w:rFonts w:asciiTheme="minorHAnsi" w:hAnsiTheme="minorHAnsi" w:cstheme="minorHAnsi"/>
          <w:szCs w:val="22"/>
          <w:lang w:eastAsia="pl-PL"/>
        </w:rPr>
        <w:t>;</w:t>
      </w:r>
    </w:p>
    <w:p w14:paraId="29523586" w14:textId="77777777" w:rsidR="00D50207" w:rsidRPr="0092476E" w:rsidRDefault="00D50207" w:rsidP="00D50207">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14:paraId="51DC2E9E" w14:textId="77777777" w:rsidR="00D50207" w:rsidRPr="0092476E" w:rsidRDefault="00D50207" w:rsidP="00D50207">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14:paraId="06F5548B" w14:textId="77777777" w:rsidR="00D50207" w:rsidRPr="0092476E" w:rsidRDefault="00D50207" w:rsidP="00D50207">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14:paraId="0CB9169D" w14:textId="77777777" w:rsidR="00D50207" w:rsidRPr="0092476E" w:rsidRDefault="00D50207" w:rsidP="00D50207">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lastRenderedPageBreak/>
        <w:t>Załącznik nr 2 - …………</w:t>
      </w:r>
    </w:p>
    <w:p w14:paraId="33A54EC4" w14:textId="77777777" w:rsidR="00D50207" w:rsidRPr="0092476E" w:rsidRDefault="00D50207" w:rsidP="00D50207">
      <w:pPr>
        <w:tabs>
          <w:tab w:val="left" w:pos="5670"/>
        </w:tabs>
        <w:spacing w:before="144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14:paraId="67CB84DA" w14:textId="77777777" w:rsidR="00D50207" w:rsidRPr="0092476E" w:rsidRDefault="00D50207" w:rsidP="00D50207">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14:paraId="05B47C43" w14:textId="77777777" w:rsidR="0092476E" w:rsidRPr="0092476E" w:rsidRDefault="00D50207" w:rsidP="00D50207">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sectPr w:rsidR="0092476E" w:rsidRPr="0092476E" w:rsidSect="00D23A7E">
      <w:headerReference w:type="even" r:id="rId15"/>
      <w:headerReference w:type="default" r:id="rId16"/>
      <w:footerReference w:type="even" r:id="rId17"/>
      <w:footerReference w:type="default" r:id="rId18"/>
      <w:headerReference w:type="first" r:id="rId19"/>
      <w:footerReference w:type="first" r:id="rId20"/>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6A83A" w14:textId="77777777" w:rsidR="008A73E5" w:rsidRDefault="008A73E5" w:rsidP="004A302B">
      <w:pPr>
        <w:spacing w:line="240" w:lineRule="auto"/>
      </w:pPr>
      <w:r>
        <w:separator/>
      </w:r>
    </w:p>
  </w:endnote>
  <w:endnote w:type="continuationSeparator" w:id="0">
    <w:p w14:paraId="06EB61DA" w14:textId="77777777" w:rsidR="008A73E5" w:rsidRDefault="008A73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E666A" w14:textId="77777777" w:rsidR="00ED2345" w:rsidRDefault="00ED23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F2596" w14:textId="77777777" w:rsidR="00ED2345" w:rsidRDefault="00ED2345"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63FA6">
      <w:rPr>
        <w:bCs/>
        <w:noProof/>
        <w:sz w:val="16"/>
        <w:szCs w:val="16"/>
      </w:rPr>
      <w:t>13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63FA6">
      <w:rPr>
        <w:bCs/>
        <w:noProof/>
        <w:sz w:val="16"/>
        <w:szCs w:val="16"/>
      </w:rPr>
      <w:t>14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ABAB0" w14:textId="77777777" w:rsidR="00ED2345" w:rsidRDefault="00ED2345"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63FA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63FA6">
      <w:rPr>
        <w:bCs/>
        <w:noProof/>
        <w:sz w:val="16"/>
        <w:szCs w:val="16"/>
      </w:rPr>
      <w:t>14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14578" w14:textId="77777777" w:rsidR="008A73E5" w:rsidRDefault="008A73E5" w:rsidP="004A302B">
      <w:pPr>
        <w:spacing w:line="240" w:lineRule="auto"/>
      </w:pPr>
      <w:r>
        <w:separator/>
      </w:r>
    </w:p>
  </w:footnote>
  <w:footnote w:type="continuationSeparator" w:id="0">
    <w:p w14:paraId="19FA6060" w14:textId="77777777" w:rsidR="008A73E5" w:rsidRDefault="008A73E5" w:rsidP="004A302B">
      <w:pPr>
        <w:spacing w:line="240" w:lineRule="auto"/>
      </w:pPr>
      <w:r>
        <w:continuationSeparator/>
      </w:r>
    </w:p>
  </w:footnote>
  <w:footnote w:id="1">
    <w:p w14:paraId="563E0A6F" w14:textId="77777777" w:rsidR="00D50207" w:rsidRPr="00F2601C" w:rsidRDefault="00D50207" w:rsidP="00D50207">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5234614E" w14:textId="77777777" w:rsidR="00D50207" w:rsidRDefault="00D50207" w:rsidP="00D50207">
      <w:pPr>
        <w:pStyle w:val="Tekstprzypisudolnego"/>
        <w:tabs>
          <w:tab w:val="left" w:pos="6030"/>
        </w:tabs>
        <w:jc w:val="both"/>
      </w:pPr>
      <w:r w:rsidRPr="00BF2C22">
        <w:rPr>
          <w:rStyle w:val="Odwoanieprzypisudolnego"/>
          <w:sz w:val="16"/>
          <w:szCs w:val="16"/>
        </w:rPr>
        <w:footnoteRef/>
      </w:r>
      <w:r w:rsidRPr="00BF2C22">
        <w:rPr>
          <w:sz w:val="16"/>
          <w:szCs w:val="16"/>
        </w:rPr>
        <w:t xml:space="preserve"> </w:t>
      </w:r>
      <w:sdt>
        <w:sdtPr>
          <w:rPr>
            <w:sz w:val="16"/>
            <w:szCs w:val="16"/>
          </w:rPr>
          <w:id w:val="489840784"/>
          <w:placeholder>
            <w:docPart w:val="4E93D8ECA1704D9BBFC542B6E28056C7"/>
          </w:placeholder>
          <w:dropDownList>
            <w:listItem w:value="Tryb"/>
            <w:listItem w:displayText="Cenę netto oferty" w:value="Cenę netto oferty"/>
            <w:listItem w:displayText="Cenę jednostkową netto każdej pozycji" w:value="Cenę jednostkową netto każdej pozycji"/>
          </w:dropDownList>
        </w:sdtPr>
        <w:sdtEndPr/>
        <w:sdtContent>
          <w:r w:rsidRPr="0088468B">
            <w:rPr>
              <w:sz w:val="16"/>
              <w:szCs w:val="16"/>
            </w:rPr>
            <w:t>Cenę netto oferty</w:t>
          </w:r>
        </w:sdtContent>
      </w:sdt>
      <w:r w:rsidRPr="0088468B">
        <w:rPr>
          <w:sz w:val="16"/>
        </w:rPr>
        <w:t xml:space="preserve"> należy</w:t>
      </w:r>
      <w:r w:rsidRPr="00C2560A">
        <w:rPr>
          <w:sz w:val="16"/>
        </w:rPr>
        <w:t xml:space="preserve"> wpisać do formularza ceny w Systemie Zakupowym SWPP2</w:t>
      </w:r>
    </w:p>
  </w:footnote>
  <w:footnote w:id="3">
    <w:p w14:paraId="3E85C96C" w14:textId="77777777" w:rsidR="00D50207" w:rsidRPr="001270AE" w:rsidRDefault="00D50207" w:rsidP="00D50207">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4">
    <w:p w14:paraId="2D8D1724" w14:textId="77777777" w:rsidR="00D50207" w:rsidRPr="003D4E66" w:rsidRDefault="00D50207" w:rsidP="00D50207">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8BD90EE" w14:textId="77777777" w:rsidR="00D50207" w:rsidRDefault="00D50207" w:rsidP="00D50207">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2050" w14:textId="77777777" w:rsidR="00ED2345" w:rsidRDefault="00ED23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50224" w14:textId="77777777" w:rsidR="00ED2345" w:rsidRDefault="00ED234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A72C1" w14:textId="77777777" w:rsidR="00ED2345" w:rsidRPr="00706793" w:rsidRDefault="00ED2345"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64847F42" wp14:editId="4A1301EF">
          <wp:simplePos x="0" y="0"/>
          <wp:positionH relativeFrom="page">
            <wp:posOffset>467995</wp:posOffset>
          </wp:positionH>
          <wp:positionV relativeFrom="page">
            <wp:posOffset>466725</wp:posOffset>
          </wp:positionV>
          <wp:extent cx="752400" cy="532800"/>
          <wp:effectExtent l="0" t="0" r="0" b="635"/>
          <wp:wrapSquare wrapText="right"/>
          <wp:docPr id="9869913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0142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6"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91D061A"/>
    <w:multiLevelType w:val="hybridMultilevel"/>
    <w:tmpl w:val="94BC5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954BB4"/>
    <w:multiLevelType w:val="hybridMultilevel"/>
    <w:tmpl w:val="80BAD1A0"/>
    <w:lvl w:ilvl="0" w:tplc="EA5C87E6">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271DE3"/>
    <w:multiLevelType w:val="hybridMultilevel"/>
    <w:tmpl w:val="99D02FC2"/>
    <w:lvl w:ilvl="0" w:tplc="EA5C87E6">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6"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B014EC7"/>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614EC9"/>
    <w:multiLevelType w:val="hybridMultilevel"/>
    <w:tmpl w:val="7E4CBC06"/>
    <w:lvl w:ilvl="0" w:tplc="494C7122">
      <w:start w:val="1"/>
      <w:numFmt w:val="decimal"/>
      <w:lvlText w:val="%1."/>
      <w:lvlJc w:val="left"/>
      <w:pPr>
        <w:ind w:left="720" w:hanging="6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1" w15:restartNumberingAfterBreak="0">
    <w:nsid w:val="4467565D"/>
    <w:multiLevelType w:val="hybridMultilevel"/>
    <w:tmpl w:val="24423E5E"/>
    <w:lvl w:ilvl="0" w:tplc="B5E492F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5C7B71"/>
    <w:multiLevelType w:val="hybridMultilevel"/>
    <w:tmpl w:val="5EAC76DC"/>
    <w:lvl w:ilvl="0" w:tplc="71A43E96">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937E39"/>
    <w:multiLevelType w:val="hybridMultilevel"/>
    <w:tmpl w:val="557E5E06"/>
    <w:lvl w:ilvl="0" w:tplc="0F86DEEA">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700E2103"/>
    <w:multiLevelType w:val="multilevel"/>
    <w:tmpl w:val="EFDA0A7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2"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4"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665939968">
    <w:abstractNumId w:val="20"/>
  </w:num>
  <w:num w:numId="2" w16cid:durableId="211384651">
    <w:abstractNumId w:val="12"/>
  </w:num>
  <w:num w:numId="3" w16cid:durableId="1419057639">
    <w:abstractNumId w:val="34"/>
  </w:num>
  <w:num w:numId="4" w16cid:durableId="1161314470">
    <w:abstractNumId w:val="8"/>
  </w:num>
  <w:num w:numId="5" w16cid:durableId="1154881493">
    <w:abstractNumId w:val="15"/>
  </w:num>
  <w:num w:numId="6" w16cid:durableId="1524904267">
    <w:abstractNumId w:val="23"/>
  </w:num>
  <w:num w:numId="7" w16cid:durableId="769473690">
    <w:abstractNumId w:val="26"/>
  </w:num>
  <w:num w:numId="8" w16cid:durableId="331833902">
    <w:abstractNumId w:val="29"/>
  </w:num>
  <w:num w:numId="9" w16cid:durableId="837959432">
    <w:abstractNumId w:val="9"/>
  </w:num>
  <w:num w:numId="10" w16cid:durableId="1858226088">
    <w:abstractNumId w:val="30"/>
  </w:num>
  <w:num w:numId="11" w16cid:durableId="140268033">
    <w:abstractNumId w:val="5"/>
  </w:num>
  <w:num w:numId="12" w16cid:durableId="744037829">
    <w:abstractNumId w:val="31"/>
  </w:num>
  <w:num w:numId="13" w16cid:durableId="1785733149">
    <w:abstractNumId w:val="18"/>
  </w:num>
  <w:num w:numId="14" w16cid:durableId="1991248488">
    <w:abstractNumId w:val="3"/>
  </w:num>
  <w:num w:numId="15" w16cid:durableId="774252229">
    <w:abstractNumId w:val="16"/>
  </w:num>
  <w:num w:numId="16" w16cid:durableId="19917868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1032317">
    <w:abstractNumId w:val="15"/>
  </w:num>
  <w:num w:numId="18" w16cid:durableId="1330332903">
    <w:abstractNumId w:val="31"/>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0037836">
    <w:abstractNumId w:val="7"/>
  </w:num>
  <w:num w:numId="20" w16cid:durableId="1166285246">
    <w:abstractNumId w:val="33"/>
  </w:num>
  <w:num w:numId="21" w16cid:durableId="48696212">
    <w:abstractNumId w:val="13"/>
  </w:num>
  <w:num w:numId="22" w16cid:durableId="2097171234">
    <w:abstractNumId w:val="22"/>
  </w:num>
  <w:num w:numId="23" w16cid:durableId="112795524">
    <w:abstractNumId w:val="32"/>
  </w:num>
  <w:num w:numId="24" w16cid:durableId="1919171118">
    <w:abstractNumId w:val="28"/>
  </w:num>
  <w:num w:numId="25" w16cid:durableId="1510826126">
    <w:abstractNumId w:val="6"/>
  </w:num>
  <w:num w:numId="26" w16cid:durableId="1142621263">
    <w:abstractNumId w:val="25"/>
  </w:num>
  <w:num w:numId="27" w16cid:durableId="389233093">
    <w:abstractNumId w:val="11"/>
  </w:num>
  <w:num w:numId="28" w16cid:durableId="1641227001">
    <w:abstractNumId w:val="14"/>
  </w:num>
  <w:num w:numId="29" w16cid:durableId="502669655">
    <w:abstractNumId w:val="4"/>
  </w:num>
  <w:num w:numId="30" w16cid:durableId="1244946905">
    <w:abstractNumId w:val="21"/>
  </w:num>
  <w:num w:numId="31" w16cid:durableId="550848169">
    <w:abstractNumId w:val="27"/>
  </w:num>
  <w:num w:numId="32" w16cid:durableId="946473319">
    <w:abstractNumId w:val="19"/>
  </w:num>
  <w:num w:numId="33" w16cid:durableId="2093118843">
    <w:abstractNumId w:val="17"/>
  </w:num>
  <w:num w:numId="34" w16cid:durableId="1681811803">
    <w:abstractNumId w:val="10"/>
  </w:num>
  <w:num w:numId="35" w16cid:durableId="1219828421">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FD5"/>
    <w:rsid w:val="000272CF"/>
    <w:rsid w:val="000273E9"/>
    <w:rsid w:val="00031ABB"/>
    <w:rsid w:val="00032E9D"/>
    <w:rsid w:val="000339B0"/>
    <w:rsid w:val="00034466"/>
    <w:rsid w:val="00035425"/>
    <w:rsid w:val="00035CBF"/>
    <w:rsid w:val="0004020B"/>
    <w:rsid w:val="00040735"/>
    <w:rsid w:val="0004075E"/>
    <w:rsid w:val="00040E3C"/>
    <w:rsid w:val="0004124A"/>
    <w:rsid w:val="00041656"/>
    <w:rsid w:val="00041874"/>
    <w:rsid w:val="00041920"/>
    <w:rsid w:val="00042822"/>
    <w:rsid w:val="0004293D"/>
    <w:rsid w:val="00042E25"/>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0BCB"/>
    <w:rsid w:val="000A2EBE"/>
    <w:rsid w:val="000A31C6"/>
    <w:rsid w:val="000A3FD1"/>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D7E33"/>
    <w:rsid w:val="000E1EA0"/>
    <w:rsid w:val="000E3A9E"/>
    <w:rsid w:val="000E76A0"/>
    <w:rsid w:val="000E7C91"/>
    <w:rsid w:val="000F0873"/>
    <w:rsid w:val="000F0FF6"/>
    <w:rsid w:val="000F3815"/>
    <w:rsid w:val="000F58B6"/>
    <w:rsid w:val="000F5D37"/>
    <w:rsid w:val="000F77CE"/>
    <w:rsid w:val="00100052"/>
    <w:rsid w:val="001007C3"/>
    <w:rsid w:val="00101C67"/>
    <w:rsid w:val="00101D38"/>
    <w:rsid w:val="00101F51"/>
    <w:rsid w:val="00102485"/>
    <w:rsid w:val="00105610"/>
    <w:rsid w:val="001116B5"/>
    <w:rsid w:val="00112269"/>
    <w:rsid w:val="00112825"/>
    <w:rsid w:val="00117691"/>
    <w:rsid w:val="0011796C"/>
    <w:rsid w:val="001212B3"/>
    <w:rsid w:val="001228DC"/>
    <w:rsid w:val="00122C4C"/>
    <w:rsid w:val="0012465E"/>
    <w:rsid w:val="0012511B"/>
    <w:rsid w:val="00125ABF"/>
    <w:rsid w:val="001261CB"/>
    <w:rsid w:val="00126FF1"/>
    <w:rsid w:val="001270AE"/>
    <w:rsid w:val="00131A23"/>
    <w:rsid w:val="0013448A"/>
    <w:rsid w:val="001355C1"/>
    <w:rsid w:val="00140234"/>
    <w:rsid w:val="001402AB"/>
    <w:rsid w:val="001407D1"/>
    <w:rsid w:val="00143CB2"/>
    <w:rsid w:val="00145336"/>
    <w:rsid w:val="00145825"/>
    <w:rsid w:val="00146DB3"/>
    <w:rsid w:val="00150013"/>
    <w:rsid w:val="00150B92"/>
    <w:rsid w:val="00150C67"/>
    <w:rsid w:val="00150E12"/>
    <w:rsid w:val="00151B6F"/>
    <w:rsid w:val="001546FA"/>
    <w:rsid w:val="001549EF"/>
    <w:rsid w:val="001558D8"/>
    <w:rsid w:val="001567FB"/>
    <w:rsid w:val="0015712B"/>
    <w:rsid w:val="00157270"/>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B9F"/>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B7DD2"/>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4FA9"/>
    <w:rsid w:val="001F60DA"/>
    <w:rsid w:val="001F6AB5"/>
    <w:rsid w:val="001F72C0"/>
    <w:rsid w:val="001F7A3D"/>
    <w:rsid w:val="001F7BE8"/>
    <w:rsid w:val="00200EA6"/>
    <w:rsid w:val="00201A92"/>
    <w:rsid w:val="00202ACD"/>
    <w:rsid w:val="002030DC"/>
    <w:rsid w:val="00203373"/>
    <w:rsid w:val="002041D9"/>
    <w:rsid w:val="00204C16"/>
    <w:rsid w:val="0020505A"/>
    <w:rsid w:val="0020690F"/>
    <w:rsid w:val="002073F1"/>
    <w:rsid w:val="00211C1B"/>
    <w:rsid w:val="002124EA"/>
    <w:rsid w:val="00214971"/>
    <w:rsid w:val="0021529B"/>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6D62"/>
    <w:rsid w:val="002476A8"/>
    <w:rsid w:val="00247908"/>
    <w:rsid w:val="0024792E"/>
    <w:rsid w:val="002511EE"/>
    <w:rsid w:val="002532C3"/>
    <w:rsid w:val="002548AD"/>
    <w:rsid w:val="00255149"/>
    <w:rsid w:val="00261683"/>
    <w:rsid w:val="00262365"/>
    <w:rsid w:val="0026273C"/>
    <w:rsid w:val="00262836"/>
    <w:rsid w:val="002633C2"/>
    <w:rsid w:val="00263A5F"/>
    <w:rsid w:val="00263FA6"/>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627"/>
    <w:rsid w:val="00293ABE"/>
    <w:rsid w:val="00293B49"/>
    <w:rsid w:val="0029407F"/>
    <w:rsid w:val="002940E3"/>
    <w:rsid w:val="002946F8"/>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779"/>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5EB"/>
    <w:rsid w:val="0033270E"/>
    <w:rsid w:val="00332FFB"/>
    <w:rsid w:val="00334A4C"/>
    <w:rsid w:val="00335A7B"/>
    <w:rsid w:val="00335E18"/>
    <w:rsid w:val="00336CD0"/>
    <w:rsid w:val="00337033"/>
    <w:rsid w:val="00337715"/>
    <w:rsid w:val="00337F00"/>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4FDE"/>
    <w:rsid w:val="00375E4D"/>
    <w:rsid w:val="0037608A"/>
    <w:rsid w:val="003766F7"/>
    <w:rsid w:val="00377017"/>
    <w:rsid w:val="0038146C"/>
    <w:rsid w:val="00382447"/>
    <w:rsid w:val="00383177"/>
    <w:rsid w:val="0038440E"/>
    <w:rsid w:val="00385471"/>
    <w:rsid w:val="00386079"/>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338B"/>
    <w:rsid w:val="003B5A78"/>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2D08"/>
    <w:rsid w:val="003D3F1B"/>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7"/>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5BF6"/>
    <w:rsid w:val="0043615D"/>
    <w:rsid w:val="004364BD"/>
    <w:rsid w:val="004367ED"/>
    <w:rsid w:val="00441640"/>
    <w:rsid w:val="0044403C"/>
    <w:rsid w:val="0044467A"/>
    <w:rsid w:val="00444E99"/>
    <w:rsid w:val="004460B0"/>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6F95"/>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4F2E"/>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5CA1"/>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86358"/>
    <w:rsid w:val="00590042"/>
    <w:rsid w:val="00590EFC"/>
    <w:rsid w:val="0059255D"/>
    <w:rsid w:val="00592A10"/>
    <w:rsid w:val="00592E7C"/>
    <w:rsid w:val="00593048"/>
    <w:rsid w:val="00594FC2"/>
    <w:rsid w:val="0059516F"/>
    <w:rsid w:val="00597C07"/>
    <w:rsid w:val="005A0905"/>
    <w:rsid w:val="005A0EF6"/>
    <w:rsid w:val="005A1156"/>
    <w:rsid w:val="005A2072"/>
    <w:rsid w:val="005A2D68"/>
    <w:rsid w:val="005A3BC8"/>
    <w:rsid w:val="005A4B76"/>
    <w:rsid w:val="005A4C41"/>
    <w:rsid w:val="005A65EF"/>
    <w:rsid w:val="005A6B74"/>
    <w:rsid w:val="005A7129"/>
    <w:rsid w:val="005A7783"/>
    <w:rsid w:val="005A7895"/>
    <w:rsid w:val="005B1DD4"/>
    <w:rsid w:val="005B4295"/>
    <w:rsid w:val="005B48E5"/>
    <w:rsid w:val="005B4B64"/>
    <w:rsid w:val="005B6BED"/>
    <w:rsid w:val="005C18BB"/>
    <w:rsid w:val="005C1E38"/>
    <w:rsid w:val="005C23BF"/>
    <w:rsid w:val="005C3881"/>
    <w:rsid w:val="005C489F"/>
    <w:rsid w:val="005C5497"/>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5536"/>
    <w:rsid w:val="005F6EDF"/>
    <w:rsid w:val="00600D6A"/>
    <w:rsid w:val="0060143F"/>
    <w:rsid w:val="00603E00"/>
    <w:rsid w:val="00606149"/>
    <w:rsid w:val="00606B27"/>
    <w:rsid w:val="006070A3"/>
    <w:rsid w:val="00610F7B"/>
    <w:rsid w:val="0061135A"/>
    <w:rsid w:val="0061269F"/>
    <w:rsid w:val="00612D64"/>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3CB0"/>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1E5"/>
    <w:rsid w:val="0070723C"/>
    <w:rsid w:val="00707281"/>
    <w:rsid w:val="00710DC5"/>
    <w:rsid w:val="00711CE2"/>
    <w:rsid w:val="00712338"/>
    <w:rsid w:val="007140FB"/>
    <w:rsid w:val="00716A25"/>
    <w:rsid w:val="00720384"/>
    <w:rsid w:val="00722DA7"/>
    <w:rsid w:val="00723157"/>
    <w:rsid w:val="00723DBB"/>
    <w:rsid w:val="00723F16"/>
    <w:rsid w:val="007242DE"/>
    <w:rsid w:val="00724947"/>
    <w:rsid w:val="007253A9"/>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3E3E"/>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97"/>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7F231D"/>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7CD"/>
    <w:rsid w:val="00827FDC"/>
    <w:rsid w:val="0083049F"/>
    <w:rsid w:val="00832F81"/>
    <w:rsid w:val="00832FD5"/>
    <w:rsid w:val="00833F8D"/>
    <w:rsid w:val="0083668F"/>
    <w:rsid w:val="008369B1"/>
    <w:rsid w:val="00836C6D"/>
    <w:rsid w:val="008400BD"/>
    <w:rsid w:val="00840255"/>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A73E5"/>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24C6"/>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07F4E"/>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6B56"/>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97"/>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47F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428"/>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2430"/>
    <w:rsid w:val="00A138C2"/>
    <w:rsid w:val="00A14961"/>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4A0"/>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66DD6"/>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0DB9"/>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00AD"/>
    <w:rsid w:val="00BF11DB"/>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38A"/>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34EB"/>
    <w:rsid w:val="00CA44E3"/>
    <w:rsid w:val="00CA6A35"/>
    <w:rsid w:val="00CA7292"/>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2D4D"/>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0207"/>
    <w:rsid w:val="00D5248B"/>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1CA"/>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16"/>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A7F"/>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07E7D"/>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56BFE"/>
    <w:rsid w:val="00E61A45"/>
    <w:rsid w:val="00E6298A"/>
    <w:rsid w:val="00E63884"/>
    <w:rsid w:val="00E640E1"/>
    <w:rsid w:val="00E66ACA"/>
    <w:rsid w:val="00E67162"/>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5AD4"/>
    <w:rsid w:val="00EA6484"/>
    <w:rsid w:val="00EB0940"/>
    <w:rsid w:val="00EB0ADA"/>
    <w:rsid w:val="00EB0D46"/>
    <w:rsid w:val="00EB2044"/>
    <w:rsid w:val="00EB2468"/>
    <w:rsid w:val="00EB249F"/>
    <w:rsid w:val="00EB32E8"/>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2345"/>
    <w:rsid w:val="00ED395E"/>
    <w:rsid w:val="00ED39EF"/>
    <w:rsid w:val="00ED3C0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1C99"/>
    <w:rsid w:val="00EF20BE"/>
    <w:rsid w:val="00EF70AE"/>
    <w:rsid w:val="00EF7DD4"/>
    <w:rsid w:val="00F00AD8"/>
    <w:rsid w:val="00F00B3C"/>
    <w:rsid w:val="00F011BC"/>
    <w:rsid w:val="00F01AAF"/>
    <w:rsid w:val="00F023E1"/>
    <w:rsid w:val="00F0450D"/>
    <w:rsid w:val="00F0701E"/>
    <w:rsid w:val="00F1072E"/>
    <w:rsid w:val="00F12AED"/>
    <w:rsid w:val="00F158A3"/>
    <w:rsid w:val="00F15D10"/>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5F6"/>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212"/>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4CBC"/>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D68D3"/>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12"/>
      </w:numPr>
      <w:spacing w:before="120" w:after="120" w:line="240" w:lineRule="auto"/>
      <w:ind w:left="851" w:hanging="425"/>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12"/>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678998131">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565E3D8F5D346F69DA193D9ACB6DC1D"/>
        <w:category>
          <w:name w:val="Ogólne"/>
          <w:gallery w:val="placeholder"/>
        </w:category>
        <w:types>
          <w:type w:val="bbPlcHdr"/>
        </w:types>
        <w:behaviors>
          <w:behavior w:val="content"/>
        </w:behaviors>
        <w:guid w:val="{FDB92A05-94EA-489E-9BF0-C207D2DC57FA}"/>
      </w:docPartPr>
      <w:docPartBody>
        <w:p w:rsidR="00343D87" w:rsidRDefault="0082756F" w:rsidP="0082756F">
          <w:pPr>
            <w:pStyle w:val="0565E3D8F5D346F69DA193D9ACB6DC1D"/>
          </w:pPr>
          <w:r w:rsidRPr="00C76C8B">
            <w:rPr>
              <w:rStyle w:val="Tekstzastpczy"/>
            </w:rPr>
            <w:t>Wybierz element.</w:t>
          </w:r>
        </w:p>
      </w:docPartBody>
    </w:docPart>
    <w:docPart>
      <w:docPartPr>
        <w:name w:val="4E93D8ECA1704D9BBFC542B6E28056C7"/>
        <w:category>
          <w:name w:val="Ogólne"/>
          <w:gallery w:val="placeholder"/>
        </w:category>
        <w:types>
          <w:type w:val="bbPlcHdr"/>
        </w:types>
        <w:behaviors>
          <w:behavior w:val="content"/>
        </w:behaviors>
        <w:guid w:val="{910F07C9-D222-4BD4-90CA-6A799F723108}"/>
      </w:docPartPr>
      <w:docPartBody>
        <w:p w:rsidR="00343D87" w:rsidRDefault="0082756F" w:rsidP="0082756F">
          <w:pPr>
            <w:pStyle w:val="4E93D8ECA1704D9BBFC542B6E28056C7"/>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B7"/>
    <w:rsid w:val="00012A89"/>
    <w:rsid w:val="00013C96"/>
    <w:rsid w:val="00026FD5"/>
    <w:rsid w:val="00041F20"/>
    <w:rsid w:val="000844B7"/>
    <w:rsid w:val="00084734"/>
    <w:rsid w:val="00114E5C"/>
    <w:rsid w:val="0019211D"/>
    <w:rsid w:val="00245F7A"/>
    <w:rsid w:val="00293627"/>
    <w:rsid w:val="002B219D"/>
    <w:rsid w:val="002B48C6"/>
    <w:rsid w:val="002B7E8F"/>
    <w:rsid w:val="002E1DFB"/>
    <w:rsid w:val="002E2250"/>
    <w:rsid w:val="002F3F8C"/>
    <w:rsid w:val="00301802"/>
    <w:rsid w:val="00343D87"/>
    <w:rsid w:val="00353ADC"/>
    <w:rsid w:val="003B10DE"/>
    <w:rsid w:val="004062CD"/>
    <w:rsid w:val="00443A82"/>
    <w:rsid w:val="004761E7"/>
    <w:rsid w:val="00575214"/>
    <w:rsid w:val="00617BF9"/>
    <w:rsid w:val="006334AD"/>
    <w:rsid w:val="0067090F"/>
    <w:rsid w:val="006E16CA"/>
    <w:rsid w:val="00737B9A"/>
    <w:rsid w:val="00771F31"/>
    <w:rsid w:val="007B671E"/>
    <w:rsid w:val="0082756F"/>
    <w:rsid w:val="009108AD"/>
    <w:rsid w:val="00961EC7"/>
    <w:rsid w:val="00984CCA"/>
    <w:rsid w:val="009E47EC"/>
    <w:rsid w:val="00A101E6"/>
    <w:rsid w:val="00A2656A"/>
    <w:rsid w:val="00A62090"/>
    <w:rsid w:val="00A76D90"/>
    <w:rsid w:val="00BA0205"/>
    <w:rsid w:val="00BA629D"/>
    <w:rsid w:val="00BD33FF"/>
    <w:rsid w:val="00D27FD7"/>
    <w:rsid w:val="00D57C44"/>
    <w:rsid w:val="00D91EE4"/>
    <w:rsid w:val="00D94249"/>
    <w:rsid w:val="00E56BFE"/>
    <w:rsid w:val="00E73C0C"/>
    <w:rsid w:val="00E75873"/>
    <w:rsid w:val="00ED3A89"/>
    <w:rsid w:val="00F90B92"/>
    <w:rsid w:val="00FD3FE3"/>
    <w:rsid w:val="00FD4B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2756F"/>
    <w:rPr>
      <w:color w:val="808080"/>
    </w:rPr>
  </w:style>
  <w:style w:type="paragraph" w:customStyle="1" w:styleId="0565E3D8F5D346F69DA193D9ACB6DC1D">
    <w:name w:val="0565E3D8F5D346F69DA193D9ACB6DC1D"/>
    <w:rsid w:val="0082756F"/>
  </w:style>
  <w:style w:type="paragraph" w:customStyle="1" w:styleId="4E93D8ECA1704D9BBFC542B6E28056C7">
    <w:name w:val="4E93D8ECA1704D9BBFC542B6E28056C7"/>
    <w:rsid w:val="008275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POST/DYS/OR/GZ/04418/2025                         </dmsv2SWPP2ObjectNumber>
    <dmsv2SWPP2SumMD5 xmlns="http://schemas.microsoft.com/sharepoint/v3">a3b467f5bf6a3c2df6cc558d5ff3205e</dmsv2SWPP2SumMD5>
    <dmsv2BaseMoved xmlns="http://schemas.microsoft.com/sharepoint/v3">false</dmsv2BaseMoved>
    <dmsv2BaseIsSensitive xmlns="http://schemas.microsoft.com/sharepoint/v3">true</dmsv2BaseIsSensitive>
    <dmsv2SWPP2IDSWPP2 xmlns="http://schemas.microsoft.com/sharepoint/v3">701124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23952367</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00000001000700030000000b0002</dmsv2SWPP2ObjectDepartment>
    <dmsv2SWPP2ObjectName xmlns="http://schemas.microsoft.com/sharepoint/v3">Postępowanie</dmsv2SWPP2ObjectName>
    <_dlc_DocId xmlns="a19cb1c7-c5c7-46d4-85ae-d83685407bba">JEUP5JKVCYQC-91331814-8550</_dlc_DocId>
    <_dlc_DocIdUrl xmlns="a19cb1c7-c5c7-46d4-85ae-d83685407bba">
      <Url>https://swpp2.dms.gkpge.pl/sites/41/_layouts/15/DocIdRedir.aspx?ID=JEUP5JKVCYQC-91331814-8550</Url>
      <Description>JEUP5JKVCYQC-91331814-8550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C017E8DA-0B36-4654-AF2B-D701BB8EC7B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1D1F413-352C-4B90-8C3D-D68BCB465A2D}">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722FCDE-D846-46AE-A9C9-5FBA95B9022E}"/>
</file>

<file path=docProps/app.xml><?xml version="1.0" encoding="utf-8"?>
<Properties xmlns="http://schemas.openxmlformats.org/officeDocument/2006/extended-properties" xmlns:vt="http://schemas.openxmlformats.org/officeDocument/2006/docPropsVTypes">
  <Template>Normal</Template>
  <TotalTime>1</TotalTime>
  <Pages>4</Pages>
  <Words>1141</Words>
  <Characters>6850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Zapasek Dominika [PGE Dystr. O.Rzeszów]</cp:lastModifiedBy>
  <cp:revision>5</cp:revision>
  <cp:lastPrinted>2020-02-27T07:25:00Z</cp:lastPrinted>
  <dcterms:created xsi:type="dcterms:W3CDTF">2025-11-18T13:24:00Z</dcterms:created>
  <dcterms:modified xsi:type="dcterms:W3CDTF">2025-12-09T07:46:00Z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c9bed82e-216f-40a1-8c79-46c977859690</vt:lpwstr>
  </property>
</Properties>
</file>